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E67" w:rsidRPr="00C81E60" w:rsidRDefault="00AE3E59" w:rsidP="009C0E67">
      <w:pPr>
        <w:pStyle w:val="NormalWeb"/>
        <w:spacing w:before="300" w:after="200"/>
        <w:rPr>
          <w:noProof/>
          <w:sz w:val="40"/>
          <w:szCs w:val="40"/>
        </w:rPr>
      </w:pPr>
      <w:r>
        <w:rPr>
          <w:noProof/>
          <w:sz w:val="40"/>
          <w:szCs w:val="40"/>
          <w:lang w:eastAsia="en-US"/>
        </w:rPr>
        <w:drawing>
          <wp:inline distT="0" distB="0" distL="0" distR="0">
            <wp:extent cx="5943600" cy="742950"/>
            <wp:effectExtent l="19050" t="0" r="0" b="0"/>
            <wp:docPr id="1" name="Picture 1"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DOC-MAST-HEAD"/>
                    <pic:cNvPicPr>
                      <a:picLocks noChangeAspect="1" noChangeArrowheads="1"/>
                    </pic:cNvPicPr>
                  </pic:nvPicPr>
                  <pic:blipFill>
                    <a:blip r:embed="rId8" cstate="print"/>
                    <a:srcRect/>
                    <a:stretch>
                      <a:fillRect/>
                    </a:stretch>
                  </pic:blipFill>
                  <pic:spPr bwMode="auto">
                    <a:xfrm>
                      <a:off x="0" y="0"/>
                      <a:ext cx="5943600" cy="742950"/>
                    </a:xfrm>
                    <a:prstGeom prst="rect">
                      <a:avLst/>
                    </a:prstGeom>
                    <a:noFill/>
                    <a:ln w="9525">
                      <a:noFill/>
                      <a:miter lim="800000"/>
                      <a:headEnd/>
                      <a:tailEnd/>
                    </a:ln>
                  </pic:spPr>
                </pic:pic>
              </a:graphicData>
            </a:graphic>
          </wp:inline>
        </w:drawing>
      </w:r>
    </w:p>
    <w:p w:rsidR="009C0E67" w:rsidRPr="000C62C8" w:rsidRDefault="0028157A" w:rsidP="009C0E67">
      <w:pPr>
        <w:spacing w:after="200"/>
        <w:rPr>
          <w:rFonts w:ascii="Arial" w:hAnsi="Arial"/>
          <w:b/>
        </w:rPr>
      </w:pPr>
      <w:r>
        <w:rPr>
          <w:rFonts w:ascii="Arial" w:hAnsi="Arial"/>
          <w:b/>
        </w:rPr>
        <w:t>Week 2</w:t>
      </w:r>
      <w:r w:rsidR="009C0E67" w:rsidRPr="000C62C8">
        <w:rPr>
          <w:rFonts w:ascii="Arial" w:hAnsi="Arial"/>
          <w:b/>
        </w:rPr>
        <w:t xml:space="preserve"> Assignment</w:t>
      </w:r>
    </w:p>
    <w:p w:rsidR="009C0E67" w:rsidRPr="000C62C8" w:rsidRDefault="009C0E67" w:rsidP="009C0E67">
      <w:pPr>
        <w:spacing w:after="100"/>
        <w:rPr>
          <w:rFonts w:ascii="Arial" w:hAnsi="Arial"/>
          <w:b/>
          <w:color w:val="BE151D"/>
        </w:rPr>
      </w:pPr>
      <w:r w:rsidRPr="000C62C8">
        <w:rPr>
          <w:rFonts w:ascii="Arial" w:hAnsi="Arial"/>
          <w:b/>
          <w:color w:val="BE151D"/>
        </w:rPr>
        <w:t>Overview</w:t>
      </w:r>
    </w:p>
    <w:p w:rsidR="00643366" w:rsidRDefault="00643366" w:rsidP="00643366">
      <w:pPr>
        <w:spacing w:after="200"/>
        <w:rPr>
          <w:rFonts w:ascii="Arial" w:hAnsi="Arial"/>
          <w:sz w:val="22"/>
        </w:rPr>
      </w:pPr>
      <w:r>
        <w:rPr>
          <w:rFonts w:ascii="Arial" w:hAnsi="Arial"/>
          <w:sz w:val="22"/>
        </w:rPr>
        <w:t>The Texas Campus STaR Chart was developed around the four key domains of the Texas Long-Range Plan for Technology, 2006-2020: Teaching and Learning; Educator Preparation and Development; Leadership, Administration, and Instructional Support; and Infrastructure for Technology. The STaR Chart is designed to help campuses determine their progress toward meeting both Long-Range Plan and district goals.</w:t>
      </w:r>
    </w:p>
    <w:p w:rsidR="00643366" w:rsidRDefault="00643366" w:rsidP="00643366">
      <w:pPr>
        <w:spacing w:after="200"/>
        <w:rPr>
          <w:rFonts w:ascii="Arial" w:hAnsi="Arial"/>
          <w:sz w:val="22"/>
          <w:szCs w:val="26"/>
        </w:rPr>
      </w:pPr>
      <w:r>
        <w:rPr>
          <w:rFonts w:ascii="Arial" w:hAnsi="Arial"/>
          <w:sz w:val="22"/>
          <w:szCs w:val="26"/>
        </w:rPr>
        <w:t xml:space="preserve">In the Week 1 assignment, you summarized the Long-Range Plan and the Technology Applications TEKS, and completed a self-assessment of the requisite skills that you need to implement the TEKS. </w:t>
      </w:r>
    </w:p>
    <w:p w:rsidR="005F43DD" w:rsidRDefault="00643366" w:rsidP="00154698">
      <w:pPr>
        <w:rPr>
          <w:rFonts w:ascii="Arial" w:hAnsi="Arial"/>
          <w:sz w:val="22"/>
        </w:rPr>
      </w:pPr>
      <w:r>
        <w:rPr>
          <w:rFonts w:ascii="Arial" w:hAnsi="Arial"/>
          <w:sz w:val="22"/>
          <w:szCs w:val="26"/>
        </w:rPr>
        <w:t xml:space="preserve">In this week’s assignment, you will look at the strengths and weaknesses of your campus as you examine and apply data from the Texas Campus STaR Chart, a technology data-gathering tool provided by the state. You </w:t>
      </w:r>
      <w:r>
        <w:rPr>
          <w:rFonts w:ascii="Arial" w:hAnsi="Arial"/>
          <w:sz w:val="22"/>
        </w:rPr>
        <w:t xml:space="preserve">will complete a three-year comparison of Texas Campus STaR Chart data from your campus with statewide summary data. </w:t>
      </w:r>
      <w:r w:rsidR="00154698">
        <w:rPr>
          <w:rFonts w:ascii="Arial" w:hAnsi="Arial"/>
          <w:sz w:val="22"/>
        </w:rPr>
        <w:t xml:space="preserve">Like the resources you utilized in your Analysis assignment, the STaR chart will prove useful as you become an instructional leader. You will </w:t>
      </w:r>
      <w:r w:rsidR="005F43DD">
        <w:rPr>
          <w:rFonts w:ascii="Arial" w:hAnsi="Arial"/>
          <w:sz w:val="22"/>
        </w:rPr>
        <w:t xml:space="preserve">practice using a Web 2.0 tool to reflect on your learning and </w:t>
      </w:r>
      <w:r w:rsidR="00154698">
        <w:rPr>
          <w:rFonts w:ascii="Arial" w:hAnsi="Arial"/>
          <w:sz w:val="22"/>
        </w:rPr>
        <w:t xml:space="preserve">also create a slide presentation using Microsoft PowerPoint or Google Presentation to </w:t>
      </w:r>
      <w:r w:rsidR="0083567E">
        <w:rPr>
          <w:rFonts w:ascii="Arial" w:hAnsi="Arial"/>
          <w:sz w:val="22"/>
        </w:rPr>
        <w:t xml:space="preserve">introduce and </w:t>
      </w:r>
      <w:r w:rsidR="00154698">
        <w:rPr>
          <w:rFonts w:ascii="Arial" w:hAnsi="Arial"/>
          <w:sz w:val="22"/>
        </w:rPr>
        <w:t>present your campus STaR ch</w:t>
      </w:r>
      <w:r w:rsidR="005F43DD">
        <w:rPr>
          <w:rFonts w:ascii="Arial" w:hAnsi="Arial"/>
          <w:sz w:val="22"/>
        </w:rPr>
        <w:t>art findings to the faculty.</w:t>
      </w:r>
    </w:p>
    <w:p w:rsidR="009C0E67" w:rsidRPr="005F43DD" w:rsidRDefault="005F43DD" w:rsidP="005F43DD">
      <w:pPr>
        <w:rPr>
          <w:rFonts w:ascii="Arial" w:hAnsi="Arial"/>
          <w:sz w:val="22"/>
        </w:rPr>
      </w:pPr>
      <w:r>
        <w:rPr>
          <w:rFonts w:ascii="Arial" w:hAnsi="Arial"/>
          <w:sz w:val="22"/>
        </w:rPr>
        <w:br w:type="page"/>
      </w:r>
      <w:r w:rsidR="009C0E67" w:rsidRPr="000C62C8">
        <w:rPr>
          <w:rFonts w:ascii="Arial" w:hAnsi="Arial"/>
          <w:b/>
          <w:color w:val="BE151D"/>
        </w:rPr>
        <w:lastRenderedPageBreak/>
        <w:t>Rubric</w:t>
      </w:r>
    </w:p>
    <w:p w:rsidR="009C0E67" w:rsidRPr="0035289F" w:rsidRDefault="009C0E67" w:rsidP="009C0E67">
      <w:pPr>
        <w:spacing w:after="100"/>
        <w:rPr>
          <w:rFonts w:ascii="Arial" w:hAnsi="Arial" w:cs="Arial"/>
          <w:sz w:val="22"/>
          <w:szCs w:val="22"/>
        </w:rPr>
      </w:pPr>
      <w:r w:rsidRPr="000C62C8">
        <w:rPr>
          <w:rFonts w:ascii="Arial" w:hAnsi="Arial" w:cs="Arial"/>
          <w:sz w:val="22"/>
          <w:szCs w:val="22"/>
        </w:rPr>
        <w:t xml:space="preserve">Use the following Rubric to guide your work on the Week </w:t>
      </w:r>
      <w:r w:rsidR="00643366">
        <w:rPr>
          <w:rFonts w:ascii="Arial" w:hAnsi="Arial" w:cs="Arial"/>
          <w:sz w:val="22"/>
          <w:szCs w:val="22"/>
        </w:rPr>
        <w:t>2</w:t>
      </w:r>
      <w:r w:rsidRPr="000C62C8">
        <w:rPr>
          <w:rFonts w:ascii="Arial" w:hAnsi="Arial" w:cs="Arial"/>
          <w:sz w:val="22"/>
          <w:szCs w:val="22"/>
        </w:rPr>
        <w:t xml:space="preserve"> Assignment</w:t>
      </w:r>
      <w:r w:rsidRPr="0035289F">
        <w:rPr>
          <w:rFonts w:ascii="Arial" w:hAnsi="Arial" w:cs="Arial"/>
          <w:sz w:val="22"/>
          <w:szCs w:val="22"/>
        </w:rPr>
        <w:t>.</w:t>
      </w:r>
    </w:p>
    <w:tbl>
      <w:tblPr>
        <w:tblW w:w="108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41"/>
        <w:gridCol w:w="2273"/>
        <w:gridCol w:w="2118"/>
        <w:gridCol w:w="2201"/>
        <w:gridCol w:w="2285"/>
      </w:tblGrid>
      <w:tr w:rsidR="0037355D" w:rsidRPr="009E6B9B" w:rsidTr="00BC7F1F">
        <w:trPr>
          <w:jc w:val="center"/>
        </w:trPr>
        <w:tc>
          <w:tcPr>
            <w:tcW w:w="1998" w:type="dxa"/>
            <w:shd w:val="clear" w:color="auto" w:fill="BE151D"/>
          </w:tcPr>
          <w:p w:rsidR="0037355D" w:rsidRPr="00836B32" w:rsidRDefault="0037355D" w:rsidP="009C0E67">
            <w:pPr>
              <w:snapToGrid w:val="0"/>
              <w:spacing w:before="100" w:after="100"/>
              <w:jc w:val="center"/>
              <w:rPr>
                <w:rFonts w:ascii="Arial Narrow" w:hAnsi="Arial Narrow"/>
                <w:b/>
                <w:color w:val="FFFFFF"/>
                <w:sz w:val="20"/>
                <w:szCs w:val="20"/>
              </w:rPr>
            </w:pPr>
            <w:r w:rsidRPr="00836B32">
              <w:rPr>
                <w:rFonts w:ascii="Arial Narrow" w:hAnsi="Arial Narrow"/>
                <w:b/>
                <w:color w:val="FFFFFF"/>
                <w:sz w:val="20"/>
                <w:szCs w:val="20"/>
              </w:rPr>
              <w:t>Tasks</w:t>
            </w:r>
          </w:p>
          <w:p w:rsidR="0037355D" w:rsidRPr="00836B32" w:rsidRDefault="0037355D" w:rsidP="009C0E67">
            <w:pPr>
              <w:spacing w:before="100" w:after="100"/>
              <w:jc w:val="center"/>
              <w:rPr>
                <w:rFonts w:ascii="Arial" w:hAnsi="Arial"/>
                <w:b/>
                <w:color w:val="FFFFFF"/>
                <w:sz w:val="20"/>
                <w:szCs w:val="20"/>
              </w:rPr>
            </w:pPr>
            <w:r w:rsidRPr="00836B32">
              <w:rPr>
                <w:rFonts w:ascii="Wingdings" w:hAnsi="Wingdings"/>
                <w:b/>
                <w:color w:val="FFFFFF"/>
                <w:sz w:val="20"/>
                <w:szCs w:val="20"/>
              </w:rPr>
              <w:t></w:t>
            </w:r>
          </w:p>
        </w:tc>
        <w:tc>
          <w:tcPr>
            <w:tcW w:w="2070" w:type="dxa"/>
            <w:shd w:val="clear" w:color="auto" w:fill="BE151D"/>
            <w:vAlign w:val="center"/>
          </w:tcPr>
          <w:p w:rsidR="0037355D" w:rsidRPr="00BC7F1F" w:rsidRDefault="0037355D" w:rsidP="009C0E67">
            <w:pPr>
              <w:spacing w:before="100" w:after="100"/>
              <w:jc w:val="center"/>
              <w:rPr>
                <w:rFonts w:ascii="Arial Narrow" w:hAnsi="Arial Narrow"/>
                <w:b/>
                <w:color w:val="FFFFFF"/>
                <w:sz w:val="20"/>
                <w:szCs w:val="20"/>
              </w:rPr>
            </w:pPr>
            <w:r w:rsidRPr="00836B32">
              <w:rPr>
                <w:rFonts w:ascii="Arial Narrow" w:hAnsi="Arial Narrow"/>
                <w:b/>
                <w:color w:val="FFFFFF"/>
                <w:sz w:val="20"/>
                <w:szCs w:val="20"/>
              </w:rPr>
              <w:t>Accomplished</w:t>
            </w:r>
            <w:r>
              <w:rPr>
                <w:rFonts w:ascii="Arial Narrow" w:hAnsi="Arial Narrow"/>
                <w:b/>
                <w:color w:val="FFFFFF"/>
                <w:sz w:val="20"/>
                <w:szCs w:val="20"/>
              </w:rPr>
              <w:t xml:space="preserve"> </w:t>
            </w:r>
          </w:p>
        </w:tc>
        <w:tc>
          <w:tcPr>
            <w:tcW w:w="2160" w:type="dxa"/>
            <w:shd w:val="clear" w:color="auto" w:fill="BE151D"/>
            <w:vAlign w:val="center"/>
          </w:tcPr>
          <w:p w:rsidR="0037355D" w:rsidRPr="00BC7F1F" w:rsidRDefault="0037355D" w:rsidP="009C0E67">
            <w:pPr>
              <w:spacing w:before="100" w:after="100"/>
              <w:jc w:val="center"/>
              <w:rPr>
                <w:rFonts w:ascii="Arial Narrow" w:hAnsi="Arial Narrow"/>
                <w:b/>
                <w:color w:val="FFFFFF"/>
                <w:sz w:val="20"/>
                <w:szCs w:val="20"/>
              </w:rPr>
            </w:pPr>
            <w:r w:rsidRPr="00836B32">
              <w:rPr>
                <w:rFonts w:ascii="Arial Narrow" w:hAnsi="Arial Narrow"/>
                <w:b/>
                <w:color w:val="FFFFFF"/>
                <w:sz w:val="20"/>
                <w:szCs w:val="20"/>
              </w:rPr>
              <w:t>Proficient</w:t>
            </w:r>
            <w:r>
              <w:rPr>
                <w:rFonts w:ascii="Arial Narrow" w:hAnsi="Arial Narrow"/>
                <w:b/>
                <w:color w:val="FFFFFF"/>
                <w:sz w:val="20"/>
                <w:szCs w:val="20"/>
              </w:rPr>
              <w:t xml:space="preserve"> </w:t>
            </w:r>
          </w:p>
        </w:tc>
        <w:tc>
          <w:tcPr>
            <w:tcW w:w="2250" w:type="dxa"/>
            <w:shd w:val="clear" w:color="auto" w:fill="BE151D"/>
            <w:vAlign w:val="center"/>
          </w:tcPr>
          <w:p w:rsidR="0037355D" w:rsidRPr="00BC7F1F" w:rsidRDefault="0037355D" w:rsidP="0037355D">
            <w:pPr>
              <w:spacing w:before="100" w:after="100"/>
              <w:jc w:val="center"/>
              <w:rPr>
                <w:rFonts w:ascii="Arial Narrow" w:hAnsi="Arial Narrow"/>
                <w:b/>
                <w:color w:val="FFFFFF"/>
                <w:sz w:val="22"/>
                <w:szCs w:val="22"/>
              </w:rPr>
            </w:pPr>
            <w:r>
              <w:rPr>
                <w:rFonts w:ascii="Arial Narrow" w:hAnsi="Arial Narrow"/>
                <w:b/>
                <w:color w:val="FFFFFF"/>
                <w:sz w:val="22"/>
                <w:szCs w:val="22"/>
              </w:rPr>
              <w:t>Progressing</w:t>
            </w:r>
          </w:p>
        </w:tc>
        <w:tc>
          <w:tcPr>
            <w:tcW w:w="2340" w:type="dxa"/>
            <w:shd w:val="clear" w:color="auto" w:fill="BE151D"/>
            <w:vAlign w:val="center"/>
          </w:tcPr>
          <w:p w:rsidR="0037355D" w:rsidRPr="00836B32" w:rsidRDefault="0037355D" w:rsidP="0037355D">
            <w:pPr>
              <w:spacing w:before="100" w:after="100"/>
              <w:jc w:val="center"/>
              <w:rPr>
                <w:rFonts w:ascii="Arial Narrow" w:hAnsi="Arial Narrow"/>
                <w:b/>
                <w:color w:val="FFFFFF"/>
                <w:sz w:val="20"/>
                <w:szCs w:val="20"/>
              </w:rPr>
            </w:pPr>
            <w:r w:rsidRPr="0037355D">
              <w:rPr>
                <w:rFonts w:ascii="Arial Narrow" w:hAnsi="Arial Narrow"/>
                <w:b/>
                <w:color w:val="FFFFFF"/>
                <w:sz w:val="20"/>
                <w:szCs w:val="20"/>
              </w:rPr>
              <w:t>Not Meeting Expections</w:t>
            </w:r>
          </w:p>
        </w:tc>
      </w:tr>
      <w:tr w:rsidR="0037355D" w:rsidRPr="009E6B9B" w:rsidTr="00BC7F1F">
        <w:trPr>
          <w:jc w:val="center"/>
        </w:trPr>
        <w:tc>
          <w:tcPr>
            <w:tcW w:w="1998" w:type="dxa"/>
            <w:shd w:val="clear" w:color="auto" w:fill="C0C0C0"/>
          </w:tcPr>
          <w:p w:rsidR="0037355D" w:rsidRPr="00836B32" w:rsidRDefault="0037355D" w:rsidP="009C0E67">
            <w:pPr>
              <w:pStyle w:val="LearningObjective"/>
              <w:spacing w:before="100" w:after="100"/>
              <w:rPr>
                <w:rFonts w:cs="Arial"/>
                <w:b/>
                <w:color w:val="auto"/>
                <w:sz w:val="20"/>
                <w:szCs w:val="20"/>
              </w:rPr>
            </w:pPr>
            <w:r w:rsidRPr="00836B32">
              <w:rPr>
                <w:rFonts w:ascii="Arial Narrow" w:hAnsi="Arial Narrow"/>
                <w:b/>
                <w:color w:val="auto"/>
                <w:sz w:val="20"/>
                <w:szCs w:val="20"/>
              </w:rPr>
              <w:t>Campus STaR Chart Analysis</w:t>
            </w:r>
          </w:p>
        </w:tc>
        <w:tc>
          <w:tcPr>
            <w:tcW w:w="2070" w:type="dxa"/>
          </w:tcPr>
          <w:p w:rsidR="0037355D" w:rsidRDefault="0037355D" w:rsidP="009C0E67">
            <w:pPr>
              <w:spacing w:before="100" w:after="100"/>
              <w:rPr>
                <w:rFonts w:ascii="Arial" w:hAnsi="Arial" w:cs="Arial"/>
                <w:sz w:val="20"/>
                <w:szCs w:val="20"/>
              </w:rPr>
            </w:pPr>
            <w:r w:rsidRPr="00C42ABF">
              <w:rPr>
                <w:rFonts w:ascii="Arial" w:hAnsi="Arial" w:cs="Arial"/>
                <w:sz w:val="20"/>
                <w:szCs w:val="20"/>
              </w:rPr>
              <w:t xml:space="preserve">Student uses relevant STaR Chart information to </w:t>
            </w:r>
            <w:r>
              <w:rPr>
                <w:rFonts w:ascii="Arial" w:hAnsi="Arial" w:cs="Arial"/>
                <w:sz w:val="20"/>
                <w:szCs w:val="20"/>
              </w:rPr>
              <w:t>thoroughly complete the chart provided.</w:t>
            </w:r>
            <w:r w:rsidRPr="00C42ABF">
              <w:rPr>
                <w:rFonts w:ascii="Arial" w:hAnsi="Arial" w:cs="Arial"/>
                <w:sz w:val="20"/>
                <w:szCs w:val="20"/>
              </w:rPr>
              <w:t xml:space="preserve"> </w:t>
            </w:r>
          </w:p>
          <w:p w:rsidR="0037355D" w:rsidRDefault="0037355D" w:rsidP="009C0E67">
            <w:pPr>
              <w:spacing w:before="100" w:after="100"/>
              <w:rPr>
                <w:rFonts w:ascii="Arial" w:hAnsi="Arial" w:cs="Arial"/>
                <w:sz w:val="20"/>
                <w:szCs w:val="20"/>
              </w:rPr>
            </w:pPr>
            <w:r>
              <w:rPr>
                <w:rFonts w:ascii="Arial" w:hAnsi="Arial" w:cs="Arial"/>
                <w:sz w:val="20"/>
                <w:szCs w:val="20"/>
              </w:rPr>
              <w:t>Student comprehensively responds to all questions.</w:t>
            </w:r>
          </w:p>
          <w:p w:rsidR="0037355D" w:rsidRPr="0037355D" w:rsidRDefault="0037355D" w:rsidP="009C0E67">
            <w:pPr>
              <w:spacing w:before="100" w:after="100"/>
              <w:rPr>
                <w:rFonts w:ascii="Arial" w:hAnsi="Arial" w:cs="Arial"/>
                <w:b/>
                <w:sz w:val="20"/>
                <w:szCs w:val="20"/>
              </w:rPr>
            </w:pPr>
            <w:r>
              <w:rPr>
                <w:rFonts w:ascii="Arial" w:hAnsi="Arial" w:cs="Arial"/>
                <w:b/>
                <w:sz w:val="20"/>
                <w:szCs w:val="20"/>
              </w:rPr>
              <w:t>(3 points)</w:t>
            </w:r>
          </w:p>
          <w:p w:rsidR="0037355D" w:rsidRPr="00C42ABF" w:rsidRDefault="0037355D" w:rsidP="009C0E67">
            <w:pPr>
              <w:spacing w:before="100" w:after="100"/>
              <w:rPr>
                <w:rFonts w:ascii="Arial" w:hAnsi="Arial" w:cs="Arial"/>
                <w:sz w:val="20"/>
                <w:szCs w:val="20"/>
              </w:rPr>
            </w:pPr>
          </w:p>
        </w:tc>
        <w:tc>
          <w:tcPr>
            <w:tcW w:w="2160" w:type="dxa"/>
          </w:tcPr>
          <w:p w:rsidR="00B66161" w:rsidRDefault="0037355D" w:rsidP="009C0E67">
            <w:pPr>
              <w:spacing w:before="100" w:after="100"/>
              <w:rPr>
                <w:rFonts w:ascii="Arial" w:hAnsi="Arial" w:cs="Arial"/>
                <w:sz w:val="20"/>
                <w:szCs w:val="20"/>
              </w:rPr>
            </w:pPr>
            <w:r w:rsidRPr="00C42ABF">
              <w:rPr>
                <w:rFonts w:ascii="Arial" w:hAnsi="Arial" w:cs="Arial"/>
                <w:sz w:val="20"/>
                <w:szCs w:val="20"/>
              </w:rPr>
              <w:t>Student uses relevant STaR chart to fill</w:t>
            </w:r>
            <w:r w:rsidR="00B66161">
              <w:rPr>
                <w:rFonts w:ascii="Arial" w:hAnsi="Arial" w:cs="Arial"/>
                <w:sz w:val="20"/>
                <w:szCs w:val="20"/>
              </w:rPr>
              <w:t xml:space="preserve"> out most of the chart provided.</w:t>
            </w:r>
          </w:p>
          <w:p w:rsidR="0037355D" w:rsidRDefault="00B66161" w:rsidP="009C0E67">
            <w:pPr>
              <w:spacing w:before="100" w:after="100"/>
              <w:rPr>
                <w:rFonts w:ascii="Arial" w:hAnsi="Arial" w:cs="Arial"/>
                <w:sz w:val="20"/>
                <w:szCs w:val="20"/>
              </w:rPr>
            </w:pPr>
            <w:r>
              <w:rPr>
                <w:rFonts w:ascii="Arial" w:hAnsi="Arial" w:cs="Arial"/>
                <w:sz w:val="20"/>
                <w:szCs w:val="20"/>
              </w:rPr>
              <w:t xml:space="preserve">Student </w:t>
            </w:r>
            <w:r w:rsidR="0037355D" w:rsidRPr="00C42ABF">
              <w:rPr>
                <w:rFonts w:ascii="Arial" w:hAnsi="Arial" w:cs="Arial"/>
                <w:sz w:val="20"/>
                <w:szCs w:val="20"/>
              </w:rPr>
              <w:t xml:space="preserve">provides </w:t>
            </w:r>
            <w:r>
              <w:rPr>
                <w:rFonts w:ascii="Arial" w:hAnsi="Arial" w:cs="Arial"/>
                <w:sz w:val="20"/>
                <w:szCs w:val="20"/>
              </w:rPr>
              <w:t xml:space="preserve">a </w:t>
            </w:r>
            <w:r w:rsidR="0037355D" w:rsidRPr="00C42ABF">
              <w:rPr>
                <w:rFonts w:ascii="Arial" w:hAnsi="Arial" w:cs="Arial"/>
                <w:sz w:val="20"/>
                <w:szCs w:val="20"/>
              </w:rPr>
              <w:t xml:space="preserve">brief analysis of campus technology strengths and weaknesses. </w:t>
            </w:r>
          </w:p>
          <w:p w:rsidR="0037355D" w:rsidRPr="0037355D" w:rsidRDefault="0037355D" w:rsidP="009C0E67">
            <w:pPr>
              <w:spacing w:before="100" w:after="100"/>
              <w:rPr>
                <w:rFonts w:ascii="Arial" w:hAnsi="Arial" w:cs="Arial"/>
                <w:b/>
                <w:sz w:val="20"/>
                <w:szCs w:val="20"/>
              </w:rPr>
            </w:pPr>
            <w:r>
              <w:rPr>
                <w:rFonts w:ascii="Arial" w:hAnsi="Arial" w:cs="Arial"/>
                <w:b/>
                <w:sz w:val="20"/>
                <w:szCs w:val="20"/>
              </w:rPr>
              <w:t>(2 points)</w:t>
            </w:r>
          </w:p>
          <w:p w:rsidR="0037355D" w:rsidRPr="00C42ABF" w:rsidRDefault="0037355D" w:rsidP="009C0E67">
            <w:pPr>
              <w:spacing w:before="100" w:after="100"/>
              <w:rPr>
                <w:rFonts w:ascii="Arial" w:hAnsi="Arial" w:cs="Arial"/>
                <w:sz w:val="20"/>
                <w:szCs w:val="20"/>
              </w:rPr>
            </w:pPr>
          </w:p>
        </w:tc>
        <w:tc>
          <w:tcPr>
            <w:tcW w:w="2250" w:type="dxa"/>
          </w:tcPr>
          <w:p w:rsidR="0037355D" w:rsidRDefault="0037355D" w:rsidP="009C0E67">
            <w:pPr>
              <w:spacing w:before="100" w:after="100"/>
              <w:rPr>
                <w:rFonts w:ascii="Arial" w:hAnsi="Arial" w:cs="Arial"/>
                <w:sz w:val="20"/>
                <w:szCs w:val="20"/>
              </w:rPr>
            </w:pPr>
            <w:r w:rsidRPr="00C42ABF">
              <w:rPr>
                <w:rFonts w:ascii="Arial" w:hAnsi="Arial" w:cs="Arial"/>
                <w:sz w:val="20"/>
                <w:szCs w:val="20"/>
              </w:rPr>
              <w:t>Incorrect data pulled from STaR Chart, STaR data</w:t>
            </w:r>
            <w:r w:rsidR="00B66161">
              <w:rPr>
                <w:rFonts w:ascii="Arial" w:hAnsi="Arial" w:cs="Arial"/>
                <w:sz w:val="20"/>
                <w:szCs w:val="20"/>
              </w:rPr>
              <w:t xml:space="preserve"> summary chart is not completed.</w:t>
            </w:r>
            <w:r w:rsidRPr="00C42ABF">
              <w:rPr>
                <w:rFonts w:ascii="Arial" w:hAnsi="Arial" w:cs="Arial"/>
                <w:sz w:val="20"/>
                <w:szCs w:val="20"/>
              </w:rPr>
              <w:t xml:space="preserve"> </w:t>
            </w:r>
          </w:p>
          <w:p w:rsidR="00B66161" w:rsidRDefault="00B66161" w:rsidP="009C0E67">
            <w:pPr>
              <w:spacing w:before="100" w:after="100"/>
              <w:rPr>
                <w:rFonts w:ascii="Arial" w:hAnsi="Arial" w:cs="Arial"/>
                <w:sz w:val="20"/>
                <w:szCs w:val="20"/>
              </w:rPr>
            </w:pPr>
            <w:r>
              <w:rPr>
                <w:rFonts w:ascii="Arial" w:hAnsi="Arial" w:cs="Arial"/>
                <w:sz w:val="20"/>
                <w:szCs w:val="20"/>
              </w:rPr>
              <w:t>Student does not respond to all questions.</w:t>
            </w:r>
          </w:p>
          <w:p w:rsidR="0037355D" w:rsidRPr="0037355D" w:rsidRDefault="0029551E" w:rsidP="009C0E67">
            <w:pPr>
              <w:spacing w:before="100" w:after="100"/>
              <w:rPr>
                <w:rFonts w:ascii="Arial" w:hAnsi="Arial" w:cs="Arial"/>
                <w:b/>
                <w:sz w:val="20"/>
                <w:szCs w:val="20"/>
              </w:rPr>
            </w:pPr>
            <w:r>
              <w:rPr>
                <w:rFonts w:ascii="Arial" w:hAnsi="Arial" w:cs="Arial"/>
                <w:b/>
                <w:sz w:val="20"/>
                <w:szCs w:val="20"/>
              </w:rPr>
              <w:t>(1 point</w:t>
            </w:r>
            <w:r w:rsidR="0037355D">
              <w:rPr>
                <w:rFonts w:ascii="Arial" w:hAnsi="Arial" w:cs="Arial"/>
                <w:b/>
                <w:sz w:val="20"/>
                <w:szCs w:val="20"/>
              </w:rPr>
              <w:t>)</w:t>
            </w:r>
          </w:p>
          <w:p w:rsidR="0037355D" w:rsidRPr="00C42ABF" w:rsidRDefault="0037355D" w:rsidP="009C0E67">
            <w:pPr>
              <w:spacing w:before="100" w:after="100"/>
              <w:rPr>
                <w:rFonts w:ascii="Arial" w:hAnsi="Arial" w:cs="Arial"/>
                <w:sz w:val="20"/>
                <w:szCs w:val="20"/>
              </w:rPr>
            </w:pPr>
          </w:p>
        </w:tc>
        <w:tc>
          <w:tcPr>
            <w:tcW w:w="2340" w:type="dxa"/>
          </w:tcPr>
          <w:p w:rsidR="0037355D" w:rsidRDefault="00B66161" w:rsidP="009C0E67">
            <w:pPr>
              <w:spacing w:before="100" w:after="100"/>
              <w:rPr>
                <w:rFonts w:ascii="Arial" w:hAnsi="Arial" w:cs="Arial"/>
                <w:sz w:val="20"/>
                <w:szCs w:val="20"/>
              </w:rPr>
            </w:pPr>
            <w:r>
              <w:rPr>
                <w:rFonts w:ascii="Arial" w:hAnsi="Arial" w:cs="Arial"/>
                <w:sz w:val="20"/>
                <w:szCs w:val="20"/>
              </w:rPr>
              <w:t>Student does not complete the chart provided.</w:t>
            </w:r>
          </w:p>
          <w:p w:rsidR="00B66161" w:rsidRDefault="00B66161" w:rsidP="009C0E67">
            <w:pPr>
              <w:spacing w:before="100" w:after="100"/>
              <w:rPr>
                <w:rFonts w:ascii="Arial" w:hAnsi="Arial" w:cs="Arial"/>
                <w:sz w:val="20"/>
                <w:szCs w:val="20"/>
              </w:rPr>
            </w:pPr>
            <w:r>
              <w:rPr>
                <w:rFonts w:ascii="Arial" w:hAnsi="Arial" w:cs="Arial"/>
                <w:sz w:val="20"/>
                <w:szCs w:val="20"/>
              </w:rPr>
              <w:t>Student does not respond to the questions.</w:t>
            </w:r>
          </w:p>
          <w:p w:rsidR="00B66161" w:rsidRPr="00B66161" w:rsidRDefault="00B66161" w:rsidP="009C0E67">
            <w:pPr>
              <w:spacing w:before="100" w:after="100"/>
              <w:rPr>
                <w:rFonts w:ascii="Arial" w:hAnsi="Arial" w:cs="Arial"/>
                <w:b/>
                <w:sz w:val="20"/>
                <w:szCs w:val="20"/>
              </w:rPr>
            </w:pPr>
            <w:r>
              <w:rPr>
                <w:rFonts w:ascii="Arial" w:hAnsi="Arial" w:cs="Arial"/>
                <w:b/>
                <w:sz w:val="20"/>
                <w:szCs w:val="20"/>
              </w:rPr>
              <w:t>(0 points)</w:t>
            </w:r>
          </w:p>
        </w:tc>
      </w:tr>
      <w:tr w:rsidR="0037355D" w:rsidRPr="009E6B9B" w:rsidTr="00BC7F1F">
        <w:trPr>
          <w:jc w:val="center"/>
        </w:trPr>
        <w:tc>
          <w:tcPr>
            <w:tcW w:w="1998" w:type="dxa"/>
            <w:shd w:val="clear" w:color="auto" w:fill="C0C0C0"/>
          </w:tcPr>
          <w:p w:rsidR="0037355D" w:rsidRPr="00836B32" w:rsidRDefault="0037355D" w:rsidP="008F266D">
            <w:pPr>
              <w:spacing w:before="100" w:after="100"/>
              <w:rPr>
                <w:rFonts w:ascii="Arial" w:hAnsi="Arial" w:cs="Arial"/>
                <w:b/>
                <w:sz w:val="20"/>
                <w:szCs w:val="20"/>
              </w:rPr>
            </w:pPr>
            <w:r w:rsidRPr="00836B32">
              <w:rPr>
                <w:rFonts w:ascii="Arial Narrow" w:hAnsi="Arial Narrow" w:cs="Arial"/>
                <w:b/>
                <w:sz w:val="20"/>
                <w:szCs w:val="20"/>
              </w:rPr>
              <w:t xml:space="preserve">Creating and Using a Blog </w:t>
            </w:r>
          </w:p>
        </w:tc>
        <w:tc>
          <w:tcPr>
            <w:tcW w:w="2070" w:type="dxa"/>
          </w:tcPr>
          <w:p w:rsidR="0037355D" w:rsidRPr="00C42ABF" w:rsidRDefault="0037355D" w:rsidP="005F43DD">
            <w:pPr>
              <w:spacing w:before="100" w:after="100"/>
              <w:rPr>
                <w:rFonts w:ascii="Arial" w:hAnsi="Arial" w:cs="Arial"/>
                <w:sz w:val="20"/>
                <w:szCs w:val="20"/>
              </w:rPr>
            </w:pPr>
            <w:r w:rsidRPr="00C42ABF">
              <w:rPr>
                <w:rFonts w:ascii="Arial" w:hAnsi="Arial" w:cs="Arial"/>
                <w:sz w:val="20"/>
                <w:szCs w:val="20"/>
              </w:rPr>
              <w:t xml:space="preserve">Student successfully sets up a blog and provides appropriate information related to the blog’s creation or to previously-created blog; student posts a thoughtful, at least 250-word opinion piece on one of the four areas of The Texas Long Range Plan for Technology, 2006-2020. The opinion piece includes (1) a description of the area, (2) progress in the area – </w:t>
            </w:r>
            <w:r w:rsidR="00ED4D56">
              <w:rPr>
                <w:rFonts w:ascii="Arial" w:hAnsi="Arial" w:cs="Arial"/>
                <w:sz w:val="20"/>
                <w:szCs w:val="20"/>
              </w:rPr>
              <w:t xml:space="preserve">including </w:t>
            </w:r>
            <w:r w:rsidRPr="00C42ABF">
              <w:rPr>
                <w:rFonts w:ascii="Arial" w:hAnsi="Arial" w:cs="Arial"/>
                <w:sz w:val="20"/>
                <w:szCs w:val="20"/>
              </w:rPr>
              <w:t xml:space="preserve">local, state and national, (3) trends in the area – </w:t>
            </w:r>
            <w:r w:rsidR="00ED4D56">
              <w:rPr>
                <w:rFonts w:ascii="Arial" w:hAnsi="Arial" w:cs="Arial"/>
                <w:sz w:val="20"/>
                <w:szCs w:val="20"/>
              </w:rPr>
              <w:t xml:space="preserve">including </w:t>
            </w:r>
            <w:r w:rsidRPr="00C42ABF">
              <w:rPr>
                <w:rFonts w:ascii="Arial" w:hAnsi="Arial" w:cs="Arial"/>
                <w:sz w:val="20"/>
                <w:szCs w:val="20"/>
              </w:rPr>
              <w:t>local, state and national, and (4) recommendation for improvement in the area.</w:t>
            </w:r>
          </w:p>
          <w:p w:rsidR="0037355D" w:rsidRPr="0029551E" w:rsidRDefault="0029551E" w:rsidP="005F43DD">
            <w:pPr>
              <w:spacing w:before="100" w:after="100"/>
              <w:rPr>
                <w:rFonts w:ascii="Arial" w:hAnsi="Arial" w:cs="Arial"/>
                <w:b/>
                <w:sz w:val="20"/>
                <w:szCs w:val="20"/>
              </w:rPr>
            </w:pPr>
            <w:r>
              <w:rPr>
                <w:rFonts w:ascii="Arial" w:hAnsi="Arial" w:cs="Arial"/>
                <w:b/>
                <w:sz w:val="20"/>
                <w:szCs w:val="20"/>
              </w:rPr>
              <w:t>(2 points)</w:t>
            </w:r>
          </w:p>
        </w:tc>
        <w:tc>
          <w:tcPr>
            <w:tcW w:w="2160" w:type="dxa"/>
          </w:tcPr>
          <w:p w:rsidR="0037355D" w:rsidRDefault="0037355D" w:rsidP="00DD17A4">
            <w:pPr>
              <w:spacing w:before="100" w:after="100"/>
              <w:rPr>
                <w:rFonts w:ascii="Arial" w:hAnsi="Arial" w:cs="Arial"/>
                <w:sz w:val="20"/>
                <w:szCs w:val="20"/>
              </w:rPr>
            </w:pPr>
            <w:r w:rsidRPr="00C42ABF">
              <w:rPr>
                <w:rFonts w:ascii="Arial" w:hAnsi="Arial" w:cs="Arial"/>
                <w:sz w:val="20"/>
                <w:szCs w:val="20"/>
              </w:rPr>
              <w:t>Student successfully sets up a blog and provides appropriate information and student posts a less than 250 word opinion piece and/or opinion piece includes less than four components in the “accomplished” category.</w:t>
            </w:r>
          </w:p>
          <w:p w:rsidR="0029551E" w:rsidRPr="0037355D" w:rsidRDefault="0029551E" w:rsidP="0029551E">
            <w:pPr>
              <w:spacing w:before="100" w:after="100"/>
              <w:rPr>
                <w:rFonts w:ascii="Arial" w:hAnsi="Arial" w:cs="Arial"/>
                <w:b/>
                <w:sz w:val="20"/>
                <w:szCs w:val="20"/>
              </w:rPr>
            </w:pPr>
            <w:r>
              <w:rPr>
                <w:rFonts w:ascii="Arial" w:hAnsi="Arial" w:cs="Arial"/>
                <w:b/>
                <w:sz w:val="20"/>
                <w:szCs w:val="20"/>
              </w:rPr>
              <w:t>(1 point)</w:t>
            </w:r>
          </w:p>
          <w:p w:rsidR="0037355D" w:rsidRPr="00C42ABF" w:rsidRDefault="0037355D" w:rsidP="00DD17A4">
            <w:pPr>
              <w:spacing w:before="100" w:after="100"/>
              <w:rPr>
                <w:rFonts w:ascii="Arial" w:hAnsi="Arial" w:cs="Arial"/>
                <w:sz w:val="20"/>
                <w:szCs w:val="20"/>
              </w:rPr>
            </w:pPr>
          </w:p>
        </w:tc>
        <w:tc>
          <w:tcPr>
            <w:tcW w:w="2250" w:type="dxa"/>
          </w:tcPr>
          <w:p w:rsidR="0037355D" w:rsidRPr="00C42ABF" w:rsidRDefault="0037355D" w:rsidP="00B66161">
            <w:pPr>
              <w:snapToGrid w:val="0"/>
              <w:spacing w:before="100" w:after="100"/>
              <w:rPr>
                <w:rFonts w:ascii="Arial" w:hAnsi="Arial" w:cs="Arial"/>
                <w:sz w:val="20"/>
                <w:szCs w:val="20"/>
              </w:rPr>
            </w:pPr>
          </w:p>
        </w:tc>
        <w:tc>
          <w:tcPr>
            <w:tcW w:w="2340" w:type="dxa"/>
          </w:tcPr>
          <w:p w:rsidR="00B66161" w:rsidRDefault="00B66161" w:rsidP="00B66161">
            <w:pPr>
              <w:snapToGrid w:val="0"/>
              <w:spacing w:before="100" w:after="100"/>
              <w:rPr>
                <w:rFonts w:ascii="Arial" w:hAnsi="Arial" w:cs="Arial"/>
                <w:sz w:val="20"/>
                <w:szCs w:val="20"/>
              </w:rPr>
            </w:pPr>
            <w:r w:rsidRPr="00C42ABF">
              <w:rPr>
                <w:rFonts w:ascii="Arial" w:hAnsi="Arial" w:cs="Arial"/>
                <w:sz w:val="20"/>
                <w:szCs w:val="20"/>
              </w:rPr>
              <w:t>Blog not created, and/or student does not write an opinion piece and post it on blog.</w:t>
            </w:r>
          </w:p>
          <w:p w:rsidR="00B66161" w:rsidRDefault="00B66161" w:rsidP="00B66161">
            <w:pPr>
              <w:snapToGrid w:val="0"/>
              <w:spacing w:before="100" w:after="100"/>
              <w:rPr>
                <w:rFonts w:ascii="Arial" w:hAnsi="Arial" w:cs="Arial"/>
                <w:sz w:val="20"/>
                <w:szCs w:val="20"/>
              </w:rPr>
            </w:pPr>
            <w:r>
              <w:rPr>
                <w:rFonts w:ascii="Arial" w:hAnsi="Arial" w:cs="Arial"/>
                <w:b/>
                <w:sz w:val="20"/>
                <w:szCs w:val="20"/>
              </w:rPr>
              <w:t>(0 points)</w:t>
            </w:r>
          </w:p>
          <w:p w:rsidR="0037355D" w:rsidRPr="00C42ABF" w:rsidRDefault="0037355D" w:rsidP="002C76A1">
            <w:pPr>
              <w:snapToGrid w:val="0"/>
              <w:spacing w:before="100" w:after="100"/>
              <w:rPr>
                <w:rFonts w:ascii="Arial" w:hAnsi="Arial" w:cs="Arial"/>
                <w:sz w:val="20"/>
                <w:szCs w:val="20"/>
              </w:rPr>
            </w:pPr>
          </w:p>
        </w:tc>
      </w:tr>
      <w:tr w:rsidR="0037355D" w:rsidRPr="009E6B9B" w:rsidTr="00BC7F1F">
        <w:trPr>
          <w:jc w:val="center"/>
        </w:trPr>
        <w:tc>
          <w:tcPr>
            <w:tcW w:w="1998" w:type="dxa"/>
            <w:shd w:val="clear" w:color="auto" w:fill="C0C0C0"/>
          </w:tcPr>
          <w:p w:rsidR="0037355D" w:rsidRPr="00836B32" w:rsidRDefault="0037355D" w:rsidP="009C0E67">
            <w:pPr>
              <w:spacing w:before="100" w:after="100"/>
              <w:rPr>
                <w:rFonts w:ascii="Arial" w:hAnsi="Arial" w:cs="Arial"/>
                <w:b/>
                <w:sz w:val="20"/>
                <w:szCs w:val="20"/>
              </w:rPr>
            </w:pPr>
            <w:r w:rsidRPr="00836B32">
              <w:rPr>
                <w:rFonts w:ascii="Arial Narrow" w:hAnsi="Arial Narrow" w:cs="Arial"/>
                <w:b/>
                <w:bCs/>
                <w:sz w:val="20"/>
                <w:szCs w:val="20"/>
              </w:rPr>
              <w:t xml:space="preserve">Create a slide presentation to share campus STaR Chart findings with faculty. </w:t>
            </w:r>
          </w:p>
        </w:tc>
        <w:tc>
          <w:tcPr>
            <w:tcW w:w="2070" w:type="dxa"/>
          </w:tcPr>
          <w:p w:rsidR="0037355D" w:rsidRDefault="0037355D" w:rsidP="009C0E67">
            <w:pPr>
              <w:spacing w:before="100" w:after="100"/>
              <w:rPr>
                <w:rFonts w:ascii="Arial" w:hAnsi="Arial" w:cs="Arial"/>
                <w:sz w:val="20"/>
                <w:szCs w:val="20"/>
              </w:rPr>
            </w:pPr>
            <w:r w:rsidRPr="00C42ABF">
              <w:rPr>
                <w:rFonts w:ascii="Arial" w:hAnsi="Arial" w:cs="Arial"/>
                <w:sz w:val="20"/>
                <w:szCs w:val="20"/>
              </w:rPr>
              <w:t>S</w:t>
            </w:r>
            <w:r w:rsidR="00B66161">
              <w:rPr>
                <w:rFonts w:ascii="Arial" w:hAnsi="Arial" w:cs="Arial"/>
                <w:sz w:val="20"/>
                <w:szCs w:val="20"/>
              </w:rPr>
              <w:t>tudent s</w:t>
            </w:r>
            <w:r w:rsidRPr="00C42ABF">
              <w:rPr>
                <w:rFonts w:ascii="Arial" w:hAnsi="Arial" w:cs="Arial"/>
                <w:sz w:val="20"/>
                <w:szCs w:val="20"/>
              </w:rPr>
              <w:t>uccessfully creates a slide presentation to share campus STaR Chart findings with the faculty and posts the presentation on th</w:t>
            </w:r>
            <w:r w:rsidR="00B66161">
              <w:rPr>
                <w:rFonts w:ascii="Arial" w:hAnsi="Arial" w:cs="Arial"/>
                <w:sz w:val="20"/>
                <w:szCs w:val="20"/>
              </w:rPr>
              <w:t>eir blog.  The presentation</w:t>
            </w:r>
            <w:r w:rsidRPr="00C42ABF">
              <w:rPr>
                <w:rFonts w:ascii="Arial" w:hAnsi="Arial" w:cs="Arial"/>
                <w:sz w:val="20"/>
                <w:szCs w:val="20"/>
              </w:rPr>
              <w:t xml:space="preserve"> </w:t>
            </w:r>
            <w:r w:rsidR="00ED4D56">
              <w:rPr>
                <w:rFonts w:ascii="Arial" w:hAnsi="Arial" w:cs="Arial"/>
                <w:sz w:val="20"/>
                <w:szCs w:val="20"/>
              </w:rPr>
              <w:t xml:space="preserve">includes (1) </w:t>
            </w:r>
            <w:r w:rsidR="00B66161">
              <w:rPr>
                <w:rFonts w:ascii="Arial" w:hAnsi="Arial" w:cs="Arial"/>
                <w:sz w:val="20"/>
                <w:szCs w:val="20"/>
              </w:rPr>
              <w:t>an</w:t>
            </w:r>
            <w:r w:rsidRPr="00C42ABF">
              <w:rPr>
                <w:rFonts w:ascii="Arial" w:hAnsi="Arial" w:cs="Arial"/>
                <w:sz w:val="20"/>
                <w:szCs w:val="20"/>
              </w:rPr>
              <w:t xml:space="preserve"> </w:t>
            </w:r>
            <w:r w:rsidRPr="00C42ABF">
              <w:rPr>
                <w:rFonts w:ascii="Arial" w:hAnsi="Arial" w:cs="Arial"/>
                <w:sz w:val="20"/>
                <w:szCs w:val="20"/>
              </w:rPr>
              <w:lastRenderedPageBreak/>
              <w:t>introduction/agenda,</w:t>
            </w:r>
            <w:r w:rsidR="00ED4D56">
              <w:rPr>
                <w:rFonts w:ascii="Arial" w:hAnsi="Arial" w:cs="Arial"/>
                <w:sz w:val="20"/>
                <w:szCs w:val="20"/>
              </w:rPr>
              <w:t>(2)</w:t>
            </w:r>
            <w:r w:rsidRPr="00C42ABF">
              <w:rPr>
                <w:rFonts w:ascii="Arial" w:hAnsi="Arial" w:cs="Arial"/>
                <w:sz w:val="20"/>
                <w:szCs w:val="20"/>
              </w:rPr>
              <w:t xml:space="preserve"> content</w:t>
            </w:r>
            <w:r w:rsidR="00B66161">
              <w:rPr>
                <w:rFonts w:ascii="Arial" w:hAnsi="Arial" w:cs="Arial"/>
                <w:sz w:val="20"/>
                <w:szCs w:val="20"/>
              </w:rPr>
              <w:t xml:space="preserve"> relevant to the topic</w:t>
            </w:r>
            <w:r w:rsidR="00ED4D56">
              <w:rPr>
                <w:rFonts w:ascii="Arial" w:hAnsi="Arial" w:cs="Arial"/>
                <w:sz w:val="20"/>
                <w:szCs w:val="20"/>
              </w:rPr>
              <w:t>, (3) summary/conclusion (4</w:t>
            </w:r>
            <w:r w:rsidR="00B66161">
              <w:rPr>
                <w:rFonts w:ascii="Arial" w:hAnsi="Arial" w:cs="Arial"/>
                <w:sz w:val="20"/>
                <w:szCs w:val="20"/>
              </w:rPr>
              <w:t xml:space="preserve">) </w:t>
            </w:r>
            <w:r w:rsidRPr="00C42ABF">
              <w:rPr>
                <w:rFonts w:ascii="Arial" w:hAnsi="Arial" w:cs="Arial"/>
                <w:sz w:val="20"/>
                <w:szCs w:val="20"/>
              </w:rPr>
              <w:t xml:space="preserve">at least one </w:t>
            </w:r>
            <w:r w:rsidR="00B66161">
              <w:rPr>
                <w:rFonts w:ascii="Arial" w:hAnsi="Arial" w:cs="Arial"/>
                <w:sz w:val="20"/>
                <w:szCs w:val="20"/>
              </w:rPr>
              <w:t xml:space="preserve">student-created </w:t>
            </w:r>
            <w:r w:rsidRPr="00C42ABF">
              <w:rPr>
                <w:rFonts w:ascii="Arial" w:hAnsi="Arial" w:cs="Arial"/>
                <w:sz w:val="20"/>
                <w:szCs w:val="20"/>
              </w:rPr>
              <w:t xml:space="preserve">chart of </w:t>
            </w:r>
            <w:r w:rsidR="00ED4D56">
              <w:rPr>
                <w:rFonts w:ascii="Arial" w:hAnsi="Arial" w:cs="Arial"/>
                <w:sz w:val="20"/>
                <w:szCs w:val="20"/>
              </w:rPr>
              <w:t>the STaR chart data, (5</w:t>
            </w:r>
            <w:r w:rsidR="00B66161">
              <w:rPr>
                <w:rFonts w:ascii="Arial" w:hAnsi="Arial" w:cs="Arial"/>
                <w:sz w:val="20"/>
                <w:szCs w:val="20"/>
              </w:rPr>
              <w:t>)</w:t>
            </w:r>
            <w:r w:rsidRPr="00C42ABF">
              <w:rPr>
                <w:rFonts w:ascii="Arial" w:hAnsi="Arial" w:cs="Arial"/>
                <w:sz w:val="20"/>
                <w:szCs w:val="20"/>
              </w:rPr>
              <w:t xml:space="preserve"> at least one</w:t>
            </w:r>
            <w:r w:rsidR="00ED4D56">
              <w:rPr>
                <w:rFonts w:ascii="Arial" w:hAnsi="Arial" w:cs="Arial"/>
                <w:sz w:val="20"/>
                <w:szCs w:val="20"/>
              </w:rPr>
              <w:t xml:space="preserve"> working hyperlink, (6</w:t>
            </w:r>
            <w:r w:rsidR="00B66161">
              <w:rPr>
                <w:rFonts w:ascii="Arial" w:hAnsi="Arial" w:cs="Arial"/>
                <w:sz w:val="20"/>
                <w:szCs w:val="20"/>
              </w:rPr>
              <w:t>) navi</w:t>
            </w:r>
            <w:r w:rsidR="00ED4D56">
              <w:rPr>
                <w:rFonts w:ascii="Arial" w:hAnsi="Arial" w:cs="Arial"/>
                <w:sz w:val="20"/>
                <w:szCs w:val="20"/>
              </w:rPr>
              <w:t>gational icons, (7</w:t>
            </w:r>
            <w:r w:rsidR="00B66161">
              <w:rPr>
                <w:rFonts w:ascii="Arial" w:hAnsi="Arial" w:cs="Arial"/>
                <w:sz w:val="20"/>
                <w:szCs w:val="20"/>
              </w:rPr>
              <w:t xml:space="preserve">) </w:t>
            </w:r>
            <w:r w:rsidRPr="00C42ABF">
              <w:rPr>
                <w:rFonts w:ascii="Arial" w:hAnsi="Arial" w:cs="Arial"/>
                <w:sz w:val="20"/>
                <w:szCs w:val="20"/>
              </w:rPr>
              <w:t>talking points only with six or less l</w:t>
            </w:r>
            <w:r w:rsidR="00ED4D56">
              <w:rPr>
                <w:rFonts w:ascii="Arial" w:hAnsi="Arial" w:cs="Arial"/>
                <w:sz w:val="20"/>
                <w:szCs w:val="20"/>
              </w:rPr>
              <w:t>ines of text per slide, (8</w:t>
            </w:r>
            <w:r w:rsidR="00B66161">
              <w:rPr>
                <w:rFonts w:ascii="Arial" w:hAnsi="Arial" w:cs="Arial"/>
                <w:sz w:val="20"/>
                <w:szCs w:val="20"/>
              </w:rPr>
              <w:t xml:space="preserve">) </w:t>
            </w:r>
            <w:r w:rsidRPr="00C42ABF">
              <w:rPr>
                <w:rFonts w:ascii="Arial" w:hAnsi="Arial" w:cs="Arial"/>
                <w:sz w:val="20"/>
                <w:szCs w:val="20"/>
              </w:rPr>
              <w:t>up to three digital photos to p</w:t>
            </w:r>
            <w:r w:rsidR="00B66161">
              <w:rPr>
                <w:rFonts w:ascii="Arial" w:hAnsi="Arial" w:cs="Arial"/>
                <w:sz w:val="20"/>
                <w:szCs w:val="20"/>
              </w:rPr>
              <w:t xml:space="preserve">ersonalize the </w:t>
            </w:r>
            <w:r w:rsidRPr="00C42ABF">
              <w:rPr>
                <w:rFonts w:ascii="Arial" w:hAnsi="Arial" w:cs="Arial"/>
                <w:sz w:val="20"/>
                <w:szCs w:val="20"/>
              </w:rPr>
              <w:t>campus.</w:t>
            </w:r>
          </w:p>
          <w:p w:rsidR="0029551E" w:rsidRPr="00C42ABF" w:rsidRDefault="0029551E" w:rsidP="009C0E67">
            <w:pPr>
              <w:spacing w:before="100" w:after="100"/>
              <w:rPr>
                <w:rFonts w:ascii="Arial" w:hAnsi="Arial" w:cs="Arial"/>
                <w:sz w:val="20"/>
                <w:szCs w:val="20"/>
              </w:rPr>
            </w:pPr>
          </w:p>
          <w:p w:rsidR="0029551E" w:rsidRPr="0037355D" w:rsidRDefault="0029551E" w:rsidP="0029551E">
            <w:pPr>
              <w:spacing w:before="100" w:after="100"/>
              <w:rPr>
                <w:rFonts w:ascii="Arial" w:hAnsi="Arial" w:cs="Arial"/>
                <w:b/>
                <w:sz w:val="20"/>
                <w:szCs w:val="20"/>
              </w:rPr>
            </w:pPr>
            <w:r>
              <w:rPr>
                <w:rFonts w:ascii="Arial" w:hAnsi="Arial" w:cs="Arial"/>
                <w:b/>
                <w:sz w:val="20"/>
                <w:szCs w:val="20"/>
              </w:rPr>
              <w:t>(3 points)</w:t>
            </w:r>
          </w:p>
          <w:p w:rsidR="0037355D" w:rsidRPr="00C42ABF" w:rsidRDefault="0037355D" w:rsidP="009C0E67">
            <w:pPr>
              <w:spacing w:before="100" w:after="100"/>
              <w:rPr>
                <w:rFonts w:ascii="Arial" w:hAnsi="Arial" w:cs="Arial"/>
                <w:sz w:val="20"/>
                <w:szCs w:val="20"/>
              </w:rPr>
            </w:pPr>
          </w:p>
        </w:tc>
        <w:tc>
          <w:tcPr>
            <w:tcW w:w="2160" w:type="dxa"/>
          </w:tcPr>
          <w:p w:rsidR="0037355D" w:rsidRDefault="0037355D" w:rsidP="00154698">
            <w:pPr>
              <w:spacing w:before="100" w:after="100"/>
              <w:rPr>
                <w:rFonts w:ascii="Arial" w:hAnsi="Arial" w:cs="Arial"/>
                <w:sz w:val="20"/>
                <w:szCs w:val="20"/>
              </w:rPr>
            </w:pPr>
            <w:r w:rsidRPr="00C42ABF">
              <w:rPr>
                <w:rFonts w:ascii="Arial" w:hAnsi="Arial" w:cs="Arial"/>
                <w:sz w:val="20"/>
                <w:szCs w:val="20"/>
              </w:rPr>
              <w:lastRenderedPageBreak/>
              <w:t>Successfully creates a slide presentation to share campus STaR Chart findings with faculty and posts the presentation on t</w:t>
            </w:r>
            <w:r w:rsidR="00ED4D56">
              <w:rPr>
                <w:rFonts w:ascii="Arial" w:hAnsi="Arial" w:cs="Arial"/>
                <w:sz w:val="20"/>
                <w:szCs w:val="20"/>
              </w:rPr>
              <w:t xml:space="preserve">heir blog. The presentation includes </w:t>
            </w:r>
            <w:r w:rsidR="00ED4D56">
              <w:rPr>
                <w:rFonts w:ascii="Arial" w:hAnsi="Arial" w:cs="Arial"/>
                <w:sz w:val="20"/>
                <w:szCs w:val="20"/>
              </w:rPr>
              <w:lastRenderedPageBreak/>
              <w:t>at least six of the eight</w:t>
            </w:r>
            <w:r w:rsidRPr="00C42ABF">
              <w:rPr>
                <w:rFonts w:ascii="Arial" w:hAnsi="Arial" w:cs="Arial"/>
                <w:sz w:val="20"/>
                <w:szCs w:val="20"/>
              </w:rPr>
              <w:t xml:space="preserve"> components in the “accomplished” category.</w:t>
            </w:r>
          </w:p>
          <w:p w:rsidR="0037355D" w:rsidRPr="00C42ABF" w:rsidRDefault="0029551E" w:rsidP="001829F6">
            <w:pPr>
              <w:spacing w:before="100" w:after="100"/>
              <w:rPr>
                <w:rFonts w:ascii="Arial" w:hAnsi="Arial" w:cs="Arial"/>
                <w:sz w:val="20"/>
                <w:szCs w:val="20"/>
              </w:rPr>
            </w:pPr>
            <w:r>
              <w:rPr>
                <w:rFonts w:ascii="Arial" w:hAnsi="Arial" w:cs="Arial"/>
                <w:b/>
                <w:sz w:val="20"/>
                <w:szCs w:val="20"/>
              </w:rPr>
              <w:t>(2 points)</w:t>
            </w:r>
          </w:p>
        </w:tc>
        <w:tc>
          <w:tcPr>
            <w:tcW w:w="2250" w:type="dxa"/>
          </w:tcPr>
          <w:p w:rsidR="00ED4D56" w:rsidRDefault="00ED4D56" w:rsidP="00ED4D56">
            <w:pPr>
              <w:spacing w:before="100" w:after="100"/>
              <w:rPr>
                <w:rFonts w:ascii="Arial" w:hAnsi="Arial" w:cs="Arial"/>
                <w:sz w:val="20"/>
                <w:szCs w:val="20"/>
              </w:rPr>
            </w:pPr>
            <w:r w:rsidRPr="00C42ABF">
              <w:rPr>
                <w:rFonts w:ascii="Arial" w:hAnsi="Arial" w:cs="Arial"/>
                <w:sz w:val="20"/>
                <w:szCs w:val="20"/>
              </w:rPr>
              <w:lastRenderedPageBreak/>
              <w:t>Successfully creates a slide presentation to share campus STaR Chart findings with faculty and posts the presentation on t</w:t>
            </w:r>
            <w:r>
              <w:rPr>
                <w:rFonts w:ascii="Arial" w:hAnsi="Arial" w:cs="Arial"/>
                <w:sz w:val="20"/>
                <w:szCs w:val="20"/>
              </w:rPr>
              <w:t xml:space="preserve">heir blog. The presentation includes at least four of the </w:t>
            </w:r>
            <w:r>
              <w:rPr>
                <w:rFonts w:ascii="Arial" w:hAnsi="Arial" w:cs="Arial"/>
                <w:sz w:val="20"/>
                <w:szCs w:val="20"/>
              </w:rPr>
              <w:lastRenderedPageBreak/>
              <w:t>eight</w:t>
            </w:r>
            <w:r w:rsidRPr="00C42ABF">
              <w:rPr>
                <w:rFonts w:ascii="Arial" w:hAnsi="Arial" w:cs="Arial"/>
                <w:sz w:val="20"/>
                <w:szCs w:val="20"/>
              </w:rPr>
              <w:t xml:space="preserve"> components in the “accomplished” category.</w:t>
            </w:r>
          </w:p>
          <w:p w:rsidR="0029551E" w:rsidRPr="0037355D" w:rsidRDefault="0029551E" w:rsidP="0029551E">
            <w:pPr>
              <w:spacing w:before="100" w:after="100"/>
              <w:rPr>
                <w:rFonts w:ascii="Arial" w:hAnsi="Arial" w:cs="Arial"/>
                <w:b/>
                <w:sz w:val="20"/>
                <w:szCs w:val="20"/>
              </w:rPr>
            </w:pPr>
            <w:r>
              <w:rPr>
                <w:rFonts w:ascii="Arial" w:hAnsi="Arial" w:cs="Arial"/>
                <w:b/>
                <w:sz w:val="20"/>
                <w:szCs w:val="20"/>
              </w:rPr>
              <w:t>(1 point)</w:t>
            </w:r>
          </w:p>
          <w:p w:rsidR="0037355D" w:rsidRPr="00C42ABF" w:rsidRDefault="0037355D" w:rsidP="00ED4D56">
            <w:pPr>
              <w:spacing w:before="100" w:after="100"/>
              <w:rPr>
                <w:rFonts w:ascii="Arial" w:hAnsi="Arial" w:cs="Arial"/>
                <w:sz w:val="20"/>
                <w:szCs w:val="20"/>
              </w:rPr>
            </w:pPr>
          </w:p>
        </w:tc>
        <w:tc>
          <w:tcPr>
            <w:tcW w:w="2340" w:type="dxa"/>
          </w:tcPr>
          <w:p w:rsidR="00ED4D56" w:rsidRPr="00C42ABF" w:rsidRDefault="00ED4D56" w:rsidP="00ED4D56">
            <w:pPr>
              <w:spacing w:before="100" w:after="100"/>
              <w:rPr>
                <w:rFonts w:ascii="Arial" w:hAnsi="Arial" w:cs="Arial"/>
                <w:sz w:val="20"/>
                <w:szCs w:val="20"/>
              </w:rPr>
            </w:pPr>
            <w:r w:rsidRPr="00C42ABF">
              <w:rPr>
                <w:rFonts w:ascii="Arial" w:hAnsi="Arial" w:cs="Arial"/>
                <w:sz w:val="20"/>
                <w:szCs w:val="20"/>
              </w:rPr>
              <w:lastRenderedPageBreak/>
              <w:t xml:space="preserve">Slide presentation not created and/or slide presentation not posted on the students’ blog and/or slide presentation created and posted on students’ </w:t>
            </w:r>
            <w:r>
              <w:rPr>
                <w:rFonts w:ascii="Arial" w:hAnsi="Arial" w:cs="Arial"/>
                <w:sz w:val="20"/>
                <w:szCs w:val="20"/>
              </w:rPr>
              <w:t xml:space="preserve">blog but  includes at least three </w:t>
            </w:r>
            <w:r>
              <w:rPr>
                <w:rFonts w:ascii="Arial" w:hAnsi="Arial" w:cs="Arial"/>
                <w:sz w:val="20"/>
                <w:szCs w:val="20"/>
              </w:rPr>
              <w:lastRenderedPageBreak/>
              <w:t>of the eight</w:t>
            </w:r>
            <w:r w:rsidRPr="00C42ABF">
              <w:rPr>
                <w:rFonts w:ascii="Arial" w:hAnsi="Arial" w:cs="Arial"/>
                <w:sz w:val="20"/>
                <w:szCs w:val="20"/>
              </w:rPr>
              <w:t xml:space="preserve"> components listed in the “accomplished” category. </w:t>
            </w:r>
          </w:p>
          <w:p w:rsidR="0029551E" w:rsidRDefault="0029551E" w:rsidP="0029551E">
            <w:pPr>
              <w:snapToGrid w:val="0"/>
              <w:spacing w:before="100" w:after="100"/>
              <w:rPr>
                <w:rFonts w:ascii="Arial" w:hAnsi="Arial" w:cs="Arial"/>
                <w:sz w:val="20"/>
                <w:szCs w:val="20"/>
              </w:rPr>
            </w:pPr>
            <w:r>
              <w:rPr>
                <w:rFonts w:ascii="Arial" w:hAnsi="Arial" w:cs="Arial"/>
                <w:b/>
                <w:sz w:val="20"/>
                <w:szCs w:val="20"/>
              </w:rPr>
              <w:t>(0 points)</w:t>
            </w:r>
          </w:p>
          <w:p w:rsidR="0037355D" w:rsidRPr="00C42ABF" w:rsidRDefault="0037355D" w:rsidP="00154698">
            <w:pPr>
              <w:spacing w:before="100" w:after="100"/>
              <w:rPr>
                <w:rFonts w:ascii="Arial" w:hAnsi="Arial" w:cs="Arial"/>
                <w:sz w:val="20"/>
                <w:szCs w:val="20"/>
              </w:rPr>
            </w:pPr>
          </w:p>
        </w:tc>
      </w:tr>
      <w:tr w:rsidR="0037355D" w:rsidRPr="00AE6694" w:rsidTr="00BC7F1F">
        <w:trPr>
          <w:trHeight w:val="1264"/>
          <w:jc w:val="center"/>
        </w:trPr>
        <w:tc>
          <w:tcPr>
            <w:tcW w:w="1998" w:type="dxa"/>
            <w:tcBorders>
              <w:top w:val="single" w:sz="4" w:space="0" w:color="000000"/>
              <w:left w:val="single" w:sz="4" w:space="0" w:color="000000"/>
              <w:bottom w:val="single" w:sz="4" w:space="0" w:color="000000"/>
              <w:right w:val="single" w:sz="4" w:space="0" w:color="000000"/>
            </w:tcBorders>
            <w:shd w:val="clear" w:color="auto" w:fill="C0C0C0"/>
          </w:tcPr>
          <w:p w:rsidR="0037355D" w:rsidRPr="00836B32" w:rsidRDefault="0037355D" w:rsidP="009C0E67">
            <w:pPr>
              <w:spacing w:before="100" w:after="100"/>
              <w:rPr>
                <w:rFonts w:ascii="Arial Narrow" w:hAnsi="Arial Narrow" w:cs="Arial"/>
                <w:b/>
                <w:sz w:val="20"/>
                <w:szCs w:val="20"/>
              </w:rPr>
            </w:pPr>
            <w:r w:rsidRPr="00836B32">
              <w:rPr>
                <w:rFonts w:ascii="Arial Narrow" w:hAnsi="Arial Narrow" w:cs="Arial"/>
                <w:b/>
                <w:sz w:val="20"/>
                <w:szCs w:val="20"/>
              </w:rPr>
              <w:lastRenderedPageBreak/>
              <w:t>Assignment Mechanics</w:t>
            </w:r>
          </w:p>
        </w:tc>
        <w:tc>
          <w:tcPr>
            <w:tcW w:w="2070" w:type="dxa"/>
            <w:tcBorders>
              <w:top w:val="single" w:sz="4" w:space="0" w:color="000000"/>
              <w:left w:val="single" w:sz="4" w:space="0" w:color="000000"/>
              <w:bottom w:val="single" w:sz="4" w:space="0" w:color="000000"/>
              <w:right w:val="single" w:sz="4" w:space="0" w:color="000000"/>
            </w:tcBorders>
          </w:tcPr>
          <w:p w:rsidR="0037355D" w:rsidRDefault="0037355D" w:rsidP="0037355D">
            <w:pPr>
              <w:spacing w:before="100" w:after="100"/>
              <w:rPr>
                <w:rFonts w:ascii="Arial" w:hAnsi="Arial" w:cs="Arial"/>
                <w:sz w:val="20"/>
                <w:szCs w:val="20"/>
              </w:rPr>
            </w:pPr>
            <w:r w:rsidRPr="0037355D">
              <w:rPr>
                <w:rFonts w:ascii="Arial" w:hAnsi="Arial" w:cs="Arial"/>
                <w:sz w:val="20"/>
                <w:szCs w:val="20"/>
              </w:rPr>
              <w:t>Responses are relevant to course content; student uses correct APA writing mechanics; no errors in grammar, spelling, or punctuation.</w:t>
            </w:r>
          </w:p>
          <w:p w:rsidR="0037355D" w:rsidRPr="0037355D" w:rsidRDefault="0037355D" w:rsidP="0037355D">
            <w:pPr>
              <w:spacing w:before="100" w:after="100"/>
              <w:rPr>
                <w:rFonts w:ascii="Arial" w:hAnsi="Arial" w:cs="Arial"/>
                <w:sz w:val="20"/>
                <w:szCs w:val="20"/>
              </w:rPr>
            </w:pPr>
            <w:r>
              <w:rPr>
                <w:rFonts w:ascii="Arial Narrow" w:hAnsi="Arial Narrow"/>
                <w:b/>
                <w:sz w:val="20"/>
                <w:szCs w:val="20"/>
              </w:rPr>
              <w:t>(2 points</w:t>
            </w:r>
            <w:r w:rsidRPr="00882F5B">
              <w:rPr>
                <w:rFonts w:ascii="Arial Narrow" w:hAnsi="Arial Narrow"/>
                <w:b/>
                <w:sz w:val="20"/>
                <w:szCs w:val="20"/>
              </w:rPr>
              <w:t>)</w:t>
            </w:r>
          </w:p>
          <w:p w:rsidR="0037355D" w:rsidRPr="00C42ABF" w:rsidRDefault="0037355D" w:rsidP="001829F6">
            <w:pPr>
              <w:spacing w:before="100" w:after="100"/>
              <w:rPr>
                <w:rFonts w:ascii="Arial" w:hAnsi="Arial" w:cs="Arial"/>
                <w:sz w:val="20"/>
                <w:szCs w:val="20"/>
              </w:rPr>
            </w:pPr>
            <w:r w:rsidRPr="00C42ABF">
              <w:rPr>
                <w:rFonts w:ascii="Arial" w:hAnsi="Arial" w:cs="Arial"/>
                <w:sz w:val="20"/>
                <w:szCs w:val="20"/>
              </w:rPr>
              <w:br/>
            </w:r>
          </w:p>
        </w:tc>
        <w:tc>
          <w:tcPr>
            <w:tcW w:w="2160" w:type="dxa"/>
            <w:tcBorders>
              <w:top w:val="single" w:sz="4" w:space="0" w:color="000000"/>
              <w:left w:val="single" w:sz="4" w:space="0" w:color="000000"/>
              <w:bottom w:val="single" w:sz="4" w:space="0" w:color="000000"/>
              <w:right w:val="single" w:sz="4" w:space="0" w:color="000000"/>
            </w:tcBorders>
          </w:tcPr>
          <w:p w:rsidR="0037355D" w:rsidRDefault="0037355D" w:rsidP="0037355D">
            <w:pPr>
              <w:spacing w:before="100" w:after="100"/>
              <w:rPr>
                <w:rFonts w:ascii="Arial Narrow" w:hAnsi="Arial Narrow" w:cs="Arial"/>
                <w:sz w:val="20"/>
                <w:szCs w:val="20"/>
              </w:rPr>
            </w:pPr>
            <w:r w:rsidRPr="00882F5B">
              <w:rPr>
                <w:rFonts w:ascii="Arial Narrow" w:hAnsi="Arial Narrow" w:cs="Arial"/>
                <w:sz w:val="20"/>
                <w:szCs w:val="20"/>
              </w:rPr>
              <w:t xml:space="preserve">Responses are relevant to course content; few errors in grammar, spelling, or punctuation, including APA writing mechanics. </w:t>
            </w:r>
          </w:p>
          <w:p w:rsidR="0037355D" w:rsidRPr="00C42ABF" w:rsidRDefault="0037355D" w:rsidP="0037355D">
            <w:pPr>
              <w:spacing w:before="100" w:after="100"/>
              <w:rPr>
                <w:rFonts w:ascii="Arial" w:hAnsi="Arial" w:cs="Arial"/>
                <w:sz w:val="20"/>
                <w:szCs w:val="20"/>
              </w:rPr>
            </w:pPr>
            <w:r w:rsidRPr="00882F5B">
              <w:rPr>
                <w:rFonts w:ascii="Arial Narrow" w:hAnsi="Arial Narrow"/>
                <w:b/>
                <w:sz w:val="20"/>
                <w:szCs w:val="20"/>
              </w:rPr>
              <w:t>(1</w:t>
            </w:r>
            <w:r>
              <w:rPr>
                <w:rFonts w:ascii="Arial Narrow" w:hAnsi="Arial Narrow"/>
                <w:b/>
                <w:sz w:val="20"/>
                <w:szCs w:val="20"/>
              </w:rPr>
              <w:t xml:space="preserve"> point</w:t>
            </w:r>
            <w:r w:rsidRPr="00882F5B">
              <w:rPr>
                <w:rFonts w:ascii="Arial Narrow" w:hAnsi="Arial Narrow"/>
                <w:b/>
                <w:sz w:val="20"/>
                <w:szCs w:val="20"/>
              </w:rPr>
              <w:t>)</w:t>
            </w:r>
          </w:p>
        </w:tc>
        <w:tc>
          <w:tcPr>
            <w:tcW w:w="2250" w:type="dxa"/>
            <w:tcBorders>
              <w:top w:val="single" w:sz="4" w:space="0" w:color="000000"/>
              <w:left w:val="single" w:sz="4" w:space="0" w:color="000000"/>
              <w:bottom w:val="single" w:sz="4" w:space="0" w:color="000000"/>
              <w:right w:val="single" w:sz="4" w:space="0" w:color="000000"/>
            </w:tcBorders>
          </w:tcPr>
          <w:p w:rsidR="0037355D" w:rsidRPr="00C42ABF" w:rsidRDefault="0037355D" w:rsidP="00ED4D56">
            <w:pPr>
              <w:spacing w:before="100" w:after="100"/>
              <w:rPr>
                <w:rFonts w:ascii="Arial" w:hAnsi="Arial" w:cs="Arial"/>
                <w:sz w:val="20"/>
                <w:szCs w:val="20"/>
              </w:rPr>
            </w:pPr>
          </w:p>
        </w:tc>
        <w:tc>
          <w:tcPr>
            <w:tcW w:w="2340" w:type="dxa"/>
            <w:tcBorders>
              <w:top w:val="single" w:sz="4" w:space="0" w:color="000000"/>
              <w:left w:val="single" w:sz="4" w:space="0" w:color="000000"/>
              <w:bottom w:val="single" w:sz="4" w:space="0" w:color="000000"/>
              <w:right w:val="single" w:sz="4" w:space="0" w:color="000000"/>
            </w:tcBorders>
          </w:tcPr>
          <w:p w:rsidR="00ED4D56" w:rsidRPr="00C42ABF" w:rsidRDefault="00ED4D56" w:rsidP="00ED4D56">
            <w:pPr>
              <w:snapToGrid w:val="0"/>
              <w:spacing w:before="100" w:after="100"/>
              <w:rPr>
                <w:rFonts w:ascii="Arial" w:hAnsi="Arial" w:cs="Arial"/>
                <w:sz w:val="20"/>
                <w:szCs w:val="20"/>
              </w:rPr>
            </w:pPr>
            <w:r w:rsidRPr="00C42ABF">
              <w:rPr>
                <w:rFonts w:ascii="Arial" w:hAnsi="Arial" w:cs="Arial"/>
                <w:sz w:val="20"/>
                <w:szCs w:val="20"/>
              </w:rPr>
              <w:t>Responses do not reflect knowledge of course content, lack clarity and depth, and/or include multiple errors in grammar, spelling, and punctuation, including APA errors.</w:t>
            </w:r>
          </w:p>
          <w:p w:rsidR="00ED4D56" w:rsidRPr="0037355D" w:rsidRDefault="00ED4D56" w:rsidP="00ED4D56">
            <w:pPr>
              <w:spacing w:before="100" w:after="100"/>
              <w:rPr>
                <w:rFonts w:ascii="Arial" w:hAnsi="Arial" w:cs="Arial"/>
                <w:sz w:val="20"/>
                <w:szCs w:val="20"/>
              </w:rPr>
            </w:pPr>
            <w:r>
              <w:rPr>
                <w:rFonts w:ascii="Arial Narrow" w:hAnsi="Arial Narrow"/>
                <w:b/>
                <w:sz w:val="20"/>
                <w:szCs w:val="20"/>
              </w:rPr>
              <w:t>(0 points</w:t>
            </w:r>
            <w:r w:rsidRPr="00882F5B">
              <w:rPr>
                <w:rFonts w:ascii="Arial Narrow" w:hAnsi="Arial Narrow"/>
                <w:b/>
                <w:sz w:val="20"/>
                <w:szCs w:val="20"/>
              </w:rPr>
              <w:t>)</w:t>
            </w:r>
          </w:p>
          <w:p w:rsidR="0037355D" w:rsidRPr="00C42ABF" w:rsidRDefault="0037355D" w:rsidP="00155CF7">
            <w:pPr>
              <w:snapToGrid w:val="0"/>
              <w:spacing w:before="100" w:after="100"/>
              <w:rPr>
                <w:rFonts w:ascii="Arial" w:hAnsi="Arial" w:cs="Arial"/>
                <w:sz w:val="20"/>
                <w:szCs w:val="20"/>
              </w:rPr>
            </w:pPr>
          </w:p>
        </w:tc>
      </w:tr>
    </w:tbl>
    <w:p w:rsidR="00B108A2" w:rsidRDefault="00B108A2" w:rsidP="009C0E67">
      <w:pPr>
        <w:spacing w:before="200" w:after="200"/>
        <w:rPr>
          <w:rFonts w:ascii="Arial" w:hAnsi="Arial"/>
          <w:b/>
          <w:color w:val="BE151D"/>
        </w:rPr>
      </w:pPr>
    </w:p>
    <w:p w:rsidR="0029551E" w:rsidRDefault="0029551E" w:rsidP="009C0E67">
      <w:pPr>
        <w:spacing w:before="200" w:after="200"/>
        <w:rPr>
          <w:rFonts w:ascii="Arial" w:hAnsi="Arial"/>
          <w:b/>
          <w:color w:val="BE151D"/>
        </w:rPr>
      </w:pPr>
    </w:p>
    <w:p w:rsidR="0029551E" w:rsidRDefault="0029551E" w:rsidP="009C0E67">
      <w:pPr>
        <w:spacing w:before="200" w:after="200"/>
        <w:rPr>
          <w:rFonts w:ascii="Arial" w:hAnsi="Arial"/>
          <w:b/>
          <w:color w:val="BE151D"/>
        </w:rPr>
      </w:pPr>
      <w:r>
        <w:rPr>
          <w:rFonts w:ascii="Arial" w:hAnsi="Arial"/>
          <w:b/>
          <w:color w:val="BE151D"/>
        </w:rPr>
        <w:br w:type="page"/>
      </w:r>
    </w:p>
    <w:p w:rsidR="009C0E67" w:rsidRPr="000C62C8" w:rsidRDefault="008624D9" w:rsidP="009C0E67">
      <w:pPr>
        <w:spacing w:before="200" w:after="200"/>
        <w:rPr>
          <w:rFonts w:ascii="Arial" w:hAnsi="Arial"/>
          <w:b/>
          <w:color w:val="BE151D"/>
        </w:rPr>
      </w:pPr>
      <w:r>
        <w:rPr>
          <w:rFonts w:ascii="Arial" w:hAnsi="Arial"/>
          <w:b/>
          <w:color w:val="BE151D"/>
        </w:rPr>
        <w:lastRenderedPageBreak/>
        <w:t>Week 2</w:t>
      </w:r>
      <w:r w:rsidR="009471BA">
        <w:rPr>
          <w:rFonts w:ascii="Arial" w:hAnsi="Arial"/>
          <w:b/>
          <w:color w:val="BE151D"/>
        </w:rPr>
        <w:t xml:space="preserve"> Assignment</w:t>
      </w:r>
      <w:r w:rsidR="0052442D">
        <w:rPr>
          <w:rFonts w:ascii="Arial" w:hAnsi="Arial"/>
          <w:b/>
          <w:color w:val="BE151D"/>
        </w:rPr>
        <w:t>, Part 1</w:t>
      </w:r>
      <w:r w:rsidR="009C0E67" w:rsidRPr="000C62C8">
        <w:rPr>
          <w:rFonts w:ascii="Arial" w:hAnsi="Arial"/>
          <w:b/>
          <w:color w:val="BE151D"/>
        </w:rPr>
        <w:t xml:space="preserve">: </w:t>
      </w:r>
      <w:r w:rsidR="00E27584">
        <w:rPr>
          <w:rFonts w:ascii="Arial" w:hAnsi="Arial"/>
          <w:b/>
          <w:color w:val="BE151D"/>
        </w:rPr>
        <w:t>Campus STaR Chart Analysis</w:t>
      </w:r>
    </w:p>
    <w:p w:rsidR="009C0E67" w:rsidRPr="0052442D" w:rsidRDefault="008624D9" w:rsidP="009C0E67">
      <w:pPr>
        <w:spacing w:after="200"/>
        <w:rPr>
          <w:rFonts w:ascii="Arial" w:hAnsi="Arial" w:cs="Arial"/>
          <w:sz w:val="22"/>
          <w:szCs w:val="22"/>
        </w:rPr>
      </w:pPr>
      <w:r>
        <w:rPr>
          <w:rFonts w:ascii="Arial" w:hAnsi="Arial"/>
          <w:sz w:val="22"/>
        </w:rPr>
        <w:t>State law mandates that the Texas Campus STaR Chart be used to evaluate a campus’ progress toward meeting the goals of the Long-Range Plan for Technology. The chart can also be used for technology planning, budgeting for resources, and evaluation of progress in local technology projects.</w:t>
      </w:r>
    </w:p>
    <w:p w:rsidR="0052442D" w:rsidRDefault="0052442D" w:rsidP="009C0E67">
      <w:pPr>
        <w:spacing w:after="100"/>
        <w:rPr>
          <w:rFonts w:ascii="Arial" w:hAnsi="Arial"/>
          <w:sz w:val="22"/>
        </w:rPr>
      </w:pPr>
      <w:r>
        <w:rPr>
          <w:rFonts w:ascii="Arial" w:hAnsi="Arial"/>
          <w:sz w:val="22"/>
        </w:rPr>
        <w:t>To complete this assignment:</w:t>
      </w:r>
    </w:p>
    <w:p w:rsidR="008624D9" w:rsidRDefault="008624D9" w:rsidP="008624D9">
      <w:pPr>
        <w:widowControl w:val="0"/>
        <w:numPr>
          <w:ilvl w:val="0"/>
          <w:numId w:val="28"/>
        </w:numPr>
        <w:tabs>
          <w:tab w:val="left" w:pos="720"/>
        </w:tabs>
        <w:suppressAutoHyphens/>
        <w:spacing w:after="100"/>
        <w:rPr>
          <w:rFonts w:ascii="Arial" w:hAnsi="Arial"/>
          <w:noProof/>
          <w:sz w:val="22"/>
          <w:szCs w:val="22"/>
        </w:rPr>
      </w:pPr>
      <w:r>
        <w:rPr>
          <w:rFonts w:ascii="Arial" w:hAnsi="Arial"/>
          <w:noProof/>
          <w:sz w:val="22"/>
          <w:szCs w:val="22"/>
        </w:rPr>
        <w:t xml:space="preserve">Access the Texas Campus StaR Chart by entering the following address in your web address bar: </w:t>
      </w:r>
      <w:hyperlink r:id="rId9" w:history="1">
        <w:r w:rsidR="0029551E" w:rsidRPr="00FB2B60">
          <w:rPr>
            <w:rStyle w:val="Hyperlink"/>
            <w:rFonts w:ascii="Arial" w:hAnsi="Arial"/>
            <w:noProof/>
            <w:sz w:val="22"/>
            <w:szCs w:val="22"/>
          </w:rPr>
          <w:t>http://starchart.esc12.net/</w:t>
        </w:r>
      </w:hyperlink>
      <w:r w:rsidR="0029551E">
        <w:rPr>
          <w:rFonts w:ascii="Arial" w:hAnsi="Arial"/>
          <w:noProof/>
          <w:sz w:val="22"/>
          <w:szCs w:val="22"/>
        </w:rPr>
        <w:t xml:space="preserve"> </w:t>
      </w:r>
    </w:p>
    <w:p w:rsidR="008624D9" w:rsidRDefault="008624D9" w:rsidP="008624D9">
      <w:pPr>
        <w:widowControl w:val="0"/>
        <w:numPr>
          <w:ilvl w:val="0"/>
          <w:numId w:val="28"/>
        </w:numPr>
        <w:tabs>
          <w:tab w:val="left" w:pos="720"/>
        </w:tabs>
        <w:suppressAutoHyphens/>
        <w:spacing w:after="100"/>
        <w:rPr>
          <w:rFonts w:ascii="Arial" w:hAnsi="Arial"/>
          <w:noProof/>
          <w:sz w:val="22"/>
          <w:szCs w:val="22"/>
        </w:rPr>
      </w:pPr>
      <w:r>
        <w:rPr>
          <w:rFonts w:ascii="Arial" w:hAnsi="Arial"/>
          <w:noProof/>
          <w:sz w:val="22"/>
          <w:szCs w:val="22"/>
        </w:rPr>
        <w:t>Click on “Texas Campus STaR Chart,” and read the article to review STaR Chart scoring.</w:t>
      </w:r>
    </w:p>
    <w:p w:rsidR="008624D9" w:rsidRDefault="008624D9" w:rsidP="008624D9">
      <w:pPr>
        <w:widowControl w:val="0"/>
        <w:numPr>
          <w:ilvl w:val="0"/>
          <w:numId w:val="28"/>
        </w:numPr>
        <w:tabs>
          <w:tab w:val="left" w:pos="720"/>
        </w:tabs>
        <w:suppressAutoHyphens/>
        <w:spacing w:after="100"/>
        <w:rPr>
          <w:rFonts w:ascii="Arial" w:hAnsi="Arial"/>
          <w:noProof/>
          <w:sz w:val="22"/>
          <w:szCs w:val="22"/>
        </w:rPr>
      </w:pPr>
      <w:r>
        <w:rPr>
          <w:rFonts w:ascii="Arial" w:hAnsi="Arial"/>
          <w:noProof/>
          <w:sz w:val="22"/>
          <w:szCs w:val="22"/>
        </w:rPr>
        <w:t>Click on “Statew</w:t>
      </w:r>
      <w:r w:rsidR="00971F5F">
        <w:rPr>
          <w:rFonts w:ascii="Arial" w:hAnsi="Arial"/>
          <w:noProof/>
          <w:sz w:val="22"/>
          <w:szCs w:val="22"/>
        </w:rPr>
        <w:t>ide Summary Data.” Click on 2007-2008</w:t>
      </w:r>
      <w:r>
        <w:rPr>
          <w:rFonts w:ascii="Arial" w:hAnsi="Arial"/>
          <w:noProof/>
          <w:sz w:val="22"/>
          <w:szCs w:val="22"/>
        </w:rPr>
        <w:t xml:space="preserve"> Summary Statistics. Print out  </w:t>
      </w:r>
      <w:r w:rsidR="00280288">
        <w:rPr>
          <w:rFonts w:ascii="Arial" w:hAnsi="Arial"/>
          <w:noProof/>
          <w:sz w:val="22"/>
          <w:szCs w:val="22"/>
        </w:rPr>
        <w:t xml:space="preserve">the </w:t>
      </w:r>
      <w:r>
        <w:rPr>
          <w:rFonts w:ascii="Arial" w:hAnsi="Arial"/>
          <w:noProof/>
          <w:sz w:val="22"/>
          <w:szCs w:val="22"/>
        </w:rPr>
        <w:t xml:space="preserve">Statewide Data Summary. </w:t>
      </w:r>
    </w:p>
    <w:p w:rsidR="008624D9" w:rsidRDefault="008624D9" w:rsidP="008624D9">
      <w:pPr>
        <w:widowControl w:val="0"/>
        <w:numPr>
          <w:ilvl w:val="0"/>
          <w:numId w:val="28"/>
        </w:numPr>
        <w:tabs>
          <w:tab w:val="left" w:pos="720"/>
        </w:tabs>
        <w:suppressAutoHyphens/>
        <w:spacing w:after="100"/>
        <w:rPr>
          <w:rFonts w:ascii="Arial" w:hAnsi="Arial"/>
          <w:noProof/>
          <w:sz w:val="22"/>
          <w:szCs w:val="22"/>
        </w:rPr>
      </w:pPr>
      <w:r>
        <w:rPr>
          <w:rFonts w:ascii="Arial" w:hAnsi="Arial"/>
          <w:noProof/>
          <w:sz w:val="22"/>
          <w:szCs w:val="22"/>
        </w:rPr>
        <w:t xml:space="preserve">Click “Campus Data Search.” Choose the year from the drop-down box. Then type in the name of your selected district </w:t>
      </w:r>
      <w:r w:rsidR="00280288">
        <w:rPr>
          <w:rFonts w:ascii="Arial" w:hAnsi="Arial"/>
          <w:noProof/>
          <w:sz w:val="22"/>
          <w:szCs w:val="22"/>
        </w:rPr>
        <w:t>(</w:t>
      </w:r>
      <w:r>
        <w:rPr>
          <w:rFonts w:ascii="Arial" w:hAnsi="Arial"/>
          <w:noProof/>
          <w:sz w:val="22"/>
          <w:szCs w:val="22"/>
        </w:rPr>
        <w:t xml:space="preserve">without </w:t>
      </w:r>
      <w:r w:rsidR="00280288">
        <w:rPr>
          <w:rFonts w:ascii="Arial" w:hAnsi="Arial"/>
          <w:noProof/>
          <w:sz w:val="22"/>
          <w:szCs w:val="22"/>
        </w:rPr>
        <w:t>“</w:t>
      </w:r>
      <w:r>
        <w:rPr>
          <w:rFonts w:ascii="Arial" w:hAnsi="Arial"/>
          <w:noProof/>
          <w:sz w:val="22"/>
          <w:szCs w:val="22"/>
        </w:rPr>
        <w:t>ISD</w:t>
      </w:r>
      <w:r w:rsidR="00280288">
        <w:rPr>
          <w:rFonts w:ascii="Arial" w:hAnsi="Arial"/>
          <w:noProof/>
          <w:sz w:val="22"/>
          <w:szCs w:val="22"/>
        </w:rPr>
        <w:t>”)</w:t>
      </w:r>
      <w:r>
        <w:rPr>
          <w:rFonts w:ascii="Arial" w:hAnsi="Arial"/>
          <w:noProof/>
          <w:sz w:val="22"/>
          <w:szCs w:val="22"/>
        </w:rPr>
        <w:t xml:space="preserve">. For example, for Beaumont ISD, you would only type in Beaumont. Do not type in a campus. Click “Simple Search.” A list of campuses in your district will appear. </w:t>
      </w:r>
    </w:p>
    <w:p w:rsidR="008624D9" w:rsidRDefault="008624D9" w:rsidP="008624D9">
      <w:pPr>
        <w:widowControl w:val="0"/>
        <w:numPr>
          <w:ilvl w:val="0"/>
          <w:numId w:val="28"/>
        </w:numPr>
        <w:tabs>
          <w:tab w:val="left" w:pos="720"/>
        </w:tabs>
        <w:suppressAutoHyphens/>
        <w:spacing w:after="100"/>
        <w:rPr>
          <w:rFonts w:ascii="Arial" w:hAnsi="Arial"/>
          <w:noProof/>
          <w:sz w:val="22"/>
          <w:szCs w:val="22"/>
        </w:rPr>
      </w:pPr>
      <w:r>
        <w:rPr>
          <w:rFonts w:ascii="Arial" w:hAnsi="Arial"/>
          <w:noProof/>
          <w:sz w:val="22"/>
          <w:szCs w:val="22"/>
        </w:rPr>
        <w:t xml:space="preserve">Click on your selected campus, and the STaR chart will appear. </w:t>
      </w:r>
    </w:p>
    <w:p w:rsidR="008624D9" w:rsidRDefault="008624D9" w:rsidP="008624D9">
      <w:pPr>
        <w:widowControl w:val="0"/>
        <w:numPr>
          <w:ilvl w:val="0"/>
          <w:numId w:val="28"/>
        </w:numPr>
        <w:tabs>
          <w:tab w:val="left" w:pos="720"/>
        </w:tabs>
        <w:suppressAutoHyphens/>
        <w:spacing w:after="100"/>
        <w:rPr>
          <w:rFonts w:ascii="Arial" w:hAnsi="Arial"/>
          <w:noProof/>
          <w:sz w:val="22"/>
          <w:szCs w:val="22"/>
        </w:rPr>
      </w:pPr>
      <w:r>
        <w:rPr>
          <w:rFonts w:ascii="Arial" w:hAnsi="Arial"/>
          <w:noProof/>
          <w:sz w:val="22"/>
          <w:szCs w:val="22"/>
        </w:rPr>
        <w:t>Print out the most current three years of STaR Charts for your selected campus.</w:t>
      </w:r>
    </w:p>
    <w:p w:rsidR="00AD2B9A" w:rsidRPr="00C42ABF" w:rsidRDefault="00971F5F" w:rsidP="00280288">
      <w:pPr>
        <w:widowControl w:val="0"/>
        <w:numPr>
          <w:ilvl w:val="0"/>
          <w:numId w:val="25"/>
        </w:numPr>
        <w:tabs>
          <w:tab w:val="left" w:pos="720"/>
        </w:tabs>
        <w:suppressAutoHyphens/>
        <w:spacing w:after="200"/>
        <w:rPr>
          <w:rFonts w:ascii="Arial" w:hAnsi="Arial"/>
          <w:sz w:val="22"/>
        </w:rPr>
      </w:pPr>
      <w:r>
        <w:rPr>
          <w:rFonts w:ascii="Arial" w:hAnsi="Arial"/>
          <w:noProof/>
          <w:sz w:val="22"/>
          <w:szCs w:val="22"/>
        </w:rPr>
        <w:t xml:space="preserve">Analyze the data, fill out the chart below, and </w:t>
      </w:r>
      <w:r w:rsidR="008624D9">
        <w:rPr>
          <w:rFonts w:ascii="Arial" w:hAnsi="Arial"/>
          <w:noProof/>
          <w:sz w:val="22"/>
          <w:szCs w:val="22"/>
        </w:rPr>
        <w:t xml:space="preserve">answer the questions </w:t>
      </w:r>
      <w:r w:rsidR="00F44472">
        <w:rPr>
          <w:rFonts w:ascii="Arial" w:hAnsi="Arial"/>
          <w:noProof/>
          <w:sz w:val="22"/>
          <w:szCs w:val="22"/>
        </w:rPr>
        <w:t>provided</w:t>
      </w:r>
      <w:r w:rsidR="008624D9">
        <w:rPr>
          <w:rFonts w:ascii="Arial" w:hAnsi="Arial"/>
          <w:noProof/>
          <w:sz w:val="22"/>
          <w:szCs w:val="22"/>
        </w:rPr>
        <w:t xml:space="preserve">. </w:t>
      </w:r>
    </w:p>
    <w:p w:rsidR="00C42ABF" w:rsidRDefault="00C42ABF" w:rsidP="00C42ABF">
      <w:pPr>
        <w:widowControl w:val="0"/>
        <w:suppressAutoHyphens/>
        <w:spacing w:after="200"/>
        <w:ind w:left="720"/>
        <w:rPr>
          <w:rFonts w:ascii="Arial" w:hAnsi="Arial"/>
          <w:noProof/>
          <w:sz w:val="22"/>
          <w:szCs w:val="22"/>
        </w:rPr>
      </w:pPr>
    </w:p>
    <w:p w:rsidR="00C42ABF" w:rsidRPr="00971F5F" w:rsidRDefault="00C42ABF" w:rsidP="00C42ABF">
      <w:pPr>
        <w:widowControl w:val="0"/>
        <w:suppressAutoHyphens/>
        <w:spacing w:after="200"/>
        <w:ind w:left="720"/>
        <w:rPr>
          <w:rFonts w:ascii="Arial" w:hAnsi="Arial"/>
          <w:sz w:val="22"/>
        </w:rPr>
      </w:pPr>
      <w:r>
        <w:rPr>
          <w:rFonts w:ascii="Arial" w:hAnsi="Arial"/>
          <w:noProof/>
          <w:sz w:val="22"/>
          <w:szCs w:val="22"/>
        </w:rPr>
        <w:br w:type="page"/>
      </w:r>
    </w:p>
    <w:tbl>
      <w:tblPr>
        <w:tblW w:w="9272" w:type="dxa"/>
        <w:jc w:val="center"/>
        <w:tblInd w:w="-19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90" w:type="dxa"/>
          <w:left w:w="90" w:type="dxa"/>
          <w:bottom w:w="90" w:type="dxa"/>
          <w:right w:w="90" w:type="dxa"/>
        </w:tblCellMar>
        <w:tblLook w:val="0000"/>
      </w:tblPr>
      <w:tblGrid>
        <w:gridCol w:w="2040"/>
        <w:gridCol w:w="2476"/>
        <w:gridCol w:w="2400"/>
        <w:gridCol w:w="2356"/>
      </w:tblGrid>
      <w:tr w:rsidR="00725CD1" w:rsidRPr="00335CD4" w:rsidTr="0075333A">
        <w:trPr>
          <w:gridAfter w:val="2"/>
          <w:wAfter w:w="4756" w:type="dxa"/>
          <w:trHeight w:val="814"/>
          <w:jc w:val="center"/>
        </w:trPr>
        <w:tc>
          <w:tcPr>
            <w:tcW w:w="4516" w:type="dxa"/>
            <w:gridSpan w:val="2"/>
            <w:tcBorders>
              <w:top w:val="single" w:sz="4" w:space="0" w:color="000000"/>
              <w:left w:val="single" w:sz="4" w:space="0" w:color="000000"/>
              <w:bottom w:val="single" w:sz="4" w:space="0" w:color="000000"/>
              <w:right w:val="single" w:sz="4" w:space="0" w:color="000000"/>
            </w:tcBorders>
            <w:shd w:val="clear" w:color="auto" w:fill="BE151D"/>
            <w:vAlign w:val="center"/>
          </w:tcPr>
          <w:p w:rsidR="00725CD1" w:rsidRDefault="003D7DAF" w:rsidP="0075333A">
            <w:pPr>
              <w:pStyle w:val="ListParagraph"/>
              <w:spacing w:before="60" w:after="60" w:line="240" w:lineRule="auto"/>
              <w:ind w:left="0"/>
              <w:rPr>
                <w:rFonts w:ascii="Arial" w:hAnsi="Arial" w:cs="Arial"/>
                <w:color w:val="FFFFFF"/>
              </w:rPr>
            </w:pPr>
            <w:r>
              <w:rPr>
                <w:rFonts w:ascii="Arial" w:hAnsi="Arial" w:cs="Arial"/>
                <w:color w:val="FFFFFF"/>
              </w:rPr>
              <w:lastRenderedPageBreak/>
              <w:t xml:space="preserve">School </w:t>
            </w:r>
            <w:r w:rsidR="00725CD1">
              <w:rPr>
                <w:rFonts w:ascii="Arial" w:hAnsi="Arial" w:cs="Arial"/>
                <w:color w:val="FFFFFF"/>
              </w:rPr>
              <w:t>District</w:t>
            </w:r>
            <w:r w:rsidR="00725CD1" w:rsidRPr="00C95D90">
              <w:rPr>
                <w:rFonts w:ascii="Arial" w:hAnsi="Arial" w:cs="Arial"/>
                <w:color w:val="FFFFFF"/>
              </w:rPr>
              <w:t>:</w:t>
            </w:r>
            <w:r w:rsidR="00725CD1">
              <w:rPr>
                <w:rFonts w:ascii="Arial" w:hAnsi="Arial" w:cs="Arial"/>
                <w:color w:val="FFFFFF"/>
              </w:rPr>
              <w:t xml:space="preserve"> </w:t>
            </w:r>
            <w:r w:rsidR="00725CD1" w:rsidRPr="00C95D90">
              <w:rPr>
                <w:rFonts w:ascii="Arial" w:hAnsi="Arial" w:cs="Arial"/>
                <w:color w:val="FFFFFF"/>
              </w:rPr>
              <w:t xml:space="preserve"> </w:t>
            </w:r>
          </w:p>
          <w:p w:rsidR="00725CD1" w:rsidRPr="00C95D90" w:rsidRDefault="00725CD1" w:rsidP="0075333A">
            <w:pPr>
              <w:pStyle w:val="ListParagraph"/>
              <w:spacing w:before="60" w:after="60" w:line="240" w:lineRule="auto"/>
              <w:ind w:left="0"/>
              <w:rPr>
                <w:rFonts w:ascii="Arial" w:hAnsi="Arial" w:cs="Arial"/>
                <w:color w:val="FFFFFF"/>
              </w:rPr>
            </w:pPr>
            <w:r>
              <w:rPr>
                <w:rFonts w:ascii="Arial" w:hAnsi="Arial" w:cs="Arial"/>
                <w:color w:val="FFFFFF"/>
              </w:rPr>
              <w:t xml:space="preserve">Campus: </w:t>
            </w:r>
          </w:p>
        </w:tc>
      </w:tr>
      <w:tr w:rsidR="00725CD1" w:rsidRPr="0035289F" w:rsidTr="003D7DAF">
        <w:trPr>
          <w:trHeight w:val="360"/>
          <w:jc w:val="center"/>
        </w:trPr>
        <w:tc>
          <w:tcPr>
            <w:tcW w:w="2040" w:type="dxa"/>
            <w:shd w:val="clear" w:color="auto" w:fill="BE151D"/>
            <w:vAlign w:val="center"/>
          </w:tcPr>
          <w:p w:rsidR="00725CD1" w:rsidRPr="000C62C8" w:rsidRDefault="00725CD1" w:rsidP="005455F5">
            <w:pPr>
              <w:pStyle w:val="ListParagraph"/>
              <w:spacing w:before="60" w:after="60" w:line="240" w:lineRule="auto"/>
              <w:ind w:left="0" w:right="-288"/>
              <w:rPr>
                <w:rFonts w:ascii="Arial" w:hAnsi="Arial" w:cs="Arial"/>
                <w:color w:val="FFFFFF"/>
              </w:rPr>
            </w:pPr>
            <w:r>
              <w:rPr>
                <w:rFonts w:ascii="Arial" w:hAnsi="Arial" w:cs="Arial"/>
                <w:color w:val="FFFFFF"/>
              </w:rPr>
              <w:t xml:space="preserve">Summary Area </w:t>
            </w:r>
          </w:p>
        </w:tc>
        <w:tc>
          <w:tcPr>
            <w:tcW w:w="2476" w:type="dxa"/>
            <w:shd w:val="clear" w:color="auto" w:fill="BE151D"/>
            <w:vAlign w:val="center"/>
          </w:tcPr>
          <w:p w:rsidR="00725CD1" w:rsidRPr="000C62C8" w:rsidRDefault="00725CD1" w:rsidP="005455F5">
            <w:pPr>
              <w:pStyle w:val="ListParagraph"/>
              <w:spacing w:before="60" w:after="60" w:line="240" w:lineRule="auto"/>
              <w:ind w:left="0" w:right="-288"/>
              <w:rPr>
                <w:rFonts w:ascii="Arial" w:hAnsi="Arial" w:cs="Arial"/>
                <w:color w:val="FFFFFF"/>
              </w:rPr>
            </w:pPr>
            <w:r>
              <w:rPr>
                <w:rFonts w:ascii="Arial" w:hAnsi="Arial" w:cs="Arial"/>
                <w:color w:val="FFFFFF"/>
              </w:rPr>
              <w:t>Key Area Totals</w:t>
            </w:r>
          </w:p>
        </w:tc>
        <w:tc>
          <w:tcPr>
            <w:tcW w:w="2400" w:type="dxa"/>
            <w:shd w:val="clear" w:color="auto" w:fill="BE151D"/>
            <w:vAlign w:val="center"/>
          </w:tcPr>
          <w:p w:rsidR="00725CD1" w:rsidRPr="000C62C8" w:rsidRDefault="00725CD1" w:rsidP="005455F5">
            <w:pPr>
              <w:pStyle w:val="ListParagraph"/>
              <w:spacing w:before="60" w:after="60" w:line="240" w:lineRule="auto"/>
              <w:ind w:left="0" w:right="-288"/>
              <w:rPr>
                <w:rFonts w:ascii="Arial" w:hAnsi="Arial" w:cs="Arial"/>
                <w:color w:val="FFFFFF"/>
              </w:rPr>
            </w:pPr>
            <w:r>
              <w:rPr>
                <w:rFonts w:ascii="Arial" w:hAnsi="Arial" w:cs="Arial"/>
                <w:color w:val="FFFFFF"/>
              </w:rPr>
              <w:t>Key Area STaR Classif</w:t>
            </w:r>
            <w:r w:rsidR="00081A64">
              <w:rPr>
                <w:rFonts w:ascii="Arial" w:hAnsi="Arial" w:cs="Arial"/>
                <w:color w:val="FFFFFF"/>
              </w:rPr>
              <w:t>i</w:t>
            </w:r>
            <w:r>
              <w:rPr>
                <w:rFonts w:ascii="Arial" w:hAnsi="Arial" w:cs="Arial"/>
                <w:color w:val="FFFFFF"/>
              </w:rPr>
              <w:t>cations</w:t>
            </w:r>
          </w:p>
        </w:tc>
        <w:tc>
          <w:tcPr>
            <w:tcW w:w="2356" w:type="dxa"/>
            <w:shd w:val="clear" w:color="auto" w:fill="BE151D"/>
            <w:vAlign w:val="center"/>
          </w:tcPr>
          <w:p w:rsidR="00725CD1" w:rsidRPr="000C62C8" w:rsidRDefault="00725CD1" w:rsidP="005455F5">
            <w:pPr>
              <w:pStyle w:val="ListParagraph"/>
              <w:spacing w:before="60" w:after="60" w:line="240" w:lineRule="auto"/>
              <w:ind w:left="0" w:right="-288"/>
              <w:rPr>
                <w:rFonts w:ascii="Arial" w:hAnsi="Arial" w:cs="Arial"/>
                <w:color w:val="FFFFFF"/>
              </w:rPr>
            </w:pPr>
            <w:r>
              <w:rPr>
                <w:rFonts w:ascii="Arial" w:hAnsi="Arial" w:cs="Arial"/>
                <w:color w:val="FFFFFF"/>
              </w:rPr>
              <w:t>Trends</w:t>
            </w:r>
          </w:p>
        </w:tc>
      </w:tr>
      <w:tr w:rsidR="00725CD1" w:rsidTr="00FB6917">
        <w:trPr>
          <w:trHeight w:val="814"/>
          <w:jc w:val="center"/>
        </w:trPr>
        <w:tc>
          <w:tcPr>
            <w:tcW w:w="2040" w:type="dxa"/>
            <w:vAlign w:val="center"/>
          </w:tcPr>
          <w:p w:rsidR="00725CD1" w:rsidRDefault="00725CD1" w:rsidP="005455F5">
            <w:pPr>
              <w:suppressAutoHyphens/>
              <w:snapToGrid w:val="0"/>
              <w:rPr>
                <w:rFonts w:ascii="Arial" w:hAnsi="Arial" w:cs="Arial"/>
                <w:b/>
                <w:sz w:val="22"/>
                <w:szCs w:val="22"/>
              </w:rPr>
            </w:pPr>
            <w:r>
              <w:rPr>
                <w:rFonts w:ascii="Arial" w:hAnsi="Arial" w:cs="Arial"/>
                <w:b/>
                <w:sz w:val="22"/>
                <w:szCs w:val="22"/>
              </w:rPr>
              <w:t>Teaching &amp; Learning</w:t>
            </w:r>
          </w:p>
          <w:p w:rsidR="00725CD1" w:rsidRPr="00502D57" w:rsidRDefault="00725CD1" w:rsidP="005455F5">
            <w:pPr>
              <w:suppressAutoHyphens/>
              <w:snapToGrid w:val="0"/>
              <w:rPr>
                <w:rFonts w:ascii="Arial" w:hAnsi="Arial" w:cs="Arial"/>
                <w:b/>
                <w:sz w:val="22"/>
                <w:szCs w:val="22"/>
              </w:rPr>
            </w:pPr>
          </w:p>
        </w:tc>
        <w:tc>
          <w:tcPr>
            <w:tcW w:w="2476" w:type="dxa"/>
            <w:vAlign w:val="center"/>
          </w:tcPr>
          <w:p w:rsidR="00725CD1" w:rsidRDefault="0029551E" w:rsidP="00FB6917">
            <w:pPr>
              <w:suppressAutoHyphens/>
              <w:snapToGrid w:val="0"/>
              <w:spacing w:before="60" w:after="60"/>
              <w:rPr>
                <w:rFonts w:ascii="Arial" w:hAnsi="Arial" w:cs="Arial"/>
                <w:sz w:val="22"/>
                <w:szCs w:val="22"/>
              </w:rPr>
            </w:pPr>
            <w:r>
              <w:rPr>
                <w:rFonts w:ascii="Arial" w:hAnsi="Arial" w:cs="Arial"/>
                <w:sz w:val="22"/>
                <w:szCs w:val="22"/>
              </w:rPr>
              <w:t>200</w:t>
            </w:r>
            <w:r w:rsidR="00AB0168">
              <w:rPr>
                <w:rFonts w:ascii="Arial" w:hAnsi="Arial" w:cs="Arial"/>
                <w:sz w:val="22"/>
                <w:szCs w:val="22"/>
              </w:rPr>
              <w:t>8</w:t>
            </w:r>
            <w:r>
              <w:rPr>
                <w:rFonts w:ascii="Arial" w:hAnsi="Arial" w:cs="Arial"/>
                <w:sz w:val="22"/>
                <w:szCs w:val="22"/>
              </w:rPr>
              <w:t>-09</w:t>
            </w:r>
            <w:r w:rsidR="00725CD1">
              <w:rPr>
                <w:rFonts w:ascii="Arial" w:hAnsi="Arial" w:cs="Arial"/>
                <w:sz w:val="22"/>
                <w:szCs w:val="22"/>
              </w:rPr>
              <w:t>:</w:t>
            </w:r>
            <w:r w:rsidR="00D87981">
              <w:rPr>
                <w:rFonts w:ascii="Arial" w:hAnsi="Arial" w:cs="Arial"/>
                <w:sz w:val="22"/>
                <w:szCs w:val="22"/>
              </w:rPr>
              <w:t xml:space="preserve"> 14</w:t>
            </w:r>
          </w:p>
          <w:p w:rsidR="00725CD1" w:rsidRDefault="0029551E" w:rsidP="00FB6917">
            <w:pPr>
              <w:suppressAutoHyphens/>
              <w:snapToGrid w:val="0"/>
              <w:spacing w:before="60" w:after="60"/>
              <w:rPr>
                <w:rFonts w:ascii="Arial" w:hAnsi="Arial" w:cs="Arial"/>
                <w:sz w:val="22"/>
                <w:szCs w:val="22"/>
              </w:rPr>
            </w:pPr>
            <w:r>
              <w:rPr>
                <w:rFonts w:ascii="Arial" w:hAnsi="Arial" w:cs="Arial"/>
                <w:sz w:val="22"/>
                <w:szCs w:val="22"/>
              </w:rPr>
              <w:t>200</w:t>
            </w:r>
            <w:r w:rsidR="00AB0168">
              <w:rPr>
                <w:rFonts w:ascii="Arial" w:hAnsi="Arial" w:cs="Arial"/>
                <w:sz w:val="22"/>
                <w:szCs w:val="22"/>
              </w:rPr>
              <w:t>5</w:t>
            </w:r>
            <w:r>
              <w:rPr>
                <w:rFonts w:ascii="Arial" w:hAnsi="Arial" w:cs="Arial"/>
                <w:sz w:val="22"/>
                <w:szCs w:val="22"/>
              </w:rPr>
              <w:t>-0</w:t>
            </w:r>
            <w:r w:rsidR="00AB0168">
              <w:rPr>
                <w:rFonts w:ascii="Arial" w:hAnsi="Arial" w:cs="Arial"/>
                <w:sz w:val="22"/>
                <w:szCs w:val="22"/>
              </w:rPr>
              <w:t>6</w:t>
            </w:r>
            <w:r w:rsidR="00725CD1">
              <w:rPr>
                <w:rFonts w:ascii="Arial" w:hAnsi="Arial" w:cs="Arial"/>
                <w:sz w:val="22"/>
                <w:szCs w:val="22"/>
              </w:rPr>
              <w:t>:</w:t>
            </w:r>
            <w:r w:rsidR="00D87981">
              <w:rPr>
                <w:rFonts w:ascii="Arial" w:hAnsi="Arial" w:cs="Arial"/>
                <w:sz w:val="22"/>
                <w:szCs w:val="22"/>
              </w:rPr>
              <w:t xml:space="preserve"> 15</w:t>
            </w:r>
          </w:p>
          <w:p w:rsidR="00725CD1" w:rsidRPr="002C0BCC" w:rsidRDefault="0029551E" w:rsidP="00AB0168">
            <w:pPr>
              <w:suppressAutoHyphens/>
              <w:snapToGrid w:val="0"/>
              <w:spacing w:before="60" w:after="60"/>
              <w:rPr>
                <w:rFonts w:ascii="Arial" w:hAnsi="Arial" w:cs="Arial"/>
                <w:sz w:val="22"/>
                <w:szCs w:val="22"/>
              </w:rPr>
            </w:pPr>
            <w:r>
              <w:rPr>
                <w:rFonts w:ascii="Arial" w:hAnsi="Arial" w:cs="Arial"/>
                <w:sz w:val="22"/>
                <w:szCs w:val="22"/>
              </w:rPr>
              <w:t>200</w:t>
            </w:r>
            <w:r w:rsidR="00AB0168">
              <w:rPr>
                <w:rFonts w:ascii="Arial" w:hAnsi="Arial" w:cs="Arial"/>
                <w:sz w:val="22"/>
                <w:szCs w:val="22"/>
              </w:rPr>
              <w:t>3</w:t>
            </w:r>
            <w:r>
              <w:rPr>
                <w:rFonts w:ascii="Arial" w:hAnsi="Arial" w:cs="Arial"/>
                <w:sz w:val="22"/>
                <w:szCs w:val="22"/>
              </w:rPr>
              <w:t>-0</w:t>
            </w:r>
            <w:r w:rsidR="00AB0168">
              <w:rPr>
                <w:rFonts w:ascii="Arial" w:hAnsi="Arial" w:cs="Arial"/>
                <w:sz w:val="22"/>
                <w:szCs w:val="22"/>
              </w:rPr>
              <w:t>4</w:t>
            </w:r>
            <w:r w:rsidR="00725CD1">
              <w:rPr>
                <w:rFonts w:ascii="Arial" w:hAnsi="Arial" w:cs="Arial"/>
                <w:sz w:val="22"/>
                <w:szCs w:val="22"/>
              </w:rPr>
              <w:t>:</w:t>
            </w:r>
            <w:r w:rsidR="00D87981">
              <w:rPr>
                <w:rFonts w:ascii="Arial" w:hAnsi="Arial" w:cs="Arial"/>
                <w:sz w:val="22"/>
                <w:szCs w:val="22"/>
              </w:rPr>
              <w:t xml:space="preserve"> 16</w:t>
            </w:r>
          </w:p>
        </w:tc>
        <w:tc>
          <w:tcPr>
            <w:tcW w:w="2400" w:type="dxa"/>
            <w:vAlign w:val="center"/>
          </w:tcPr>
          <w:p w:rsidR="00D87981" w:rsidRDefault="0029551E" w:rsidP="0029551E">
            <w:pPr>
              <w:suppressAutoHyphens/>
              <w:snapToGrid w:val="0"/>
              <w:spacing w:before="60" w:after="60"/>
              <w:rPr>
                <w:rFonts w:ascii="Arial" w:hAnsi="Arial" w:cs="Arial"/>
                <w:sz w:val="22"/>
                <w:szCs w:val="22"/>
              </w:rPr>
            </w:pPr>
            <w:r>
              <w:rPr>
                <w:rFonts w:ascii="Arial" w:hAnsi="Arial" w:cs="Arial"/>
                <w:sz w:val="22"/>
                <w:szCs w:val="22"/>
              </w:rPr>
              <w:t>2008-09:</w:t>
            </w:r>
            <w:r w:rsidR="00D87981">
              <w:rPr>
                <w:rFonts w:ascii="Arial" w:hAnsi="Arial" w:cs="Arial"/>
                <w:sz w:val="22"/>
                <w:szCs w:val="22"/>
              </w:rPr>
              <w:t xml:space="preserve"> 2</w:t>
            </w:r>
          </w:p>
          <w:p w:rsidR="0029551E" w:rsidRDefault="0029551E" w:rsidP="0029551E">
            <w:pPr>
              <w:suppressAutoHyphens/>
              <w:snapToGrid w:val="0"/>
              <w:spacing w:before="60" w:after="60"/>
              <w:rPr>
                <w:rFonts w:ascii="Arial" w:hAnsi="Arial" w:cs="Arial"/>
                <w:sz w:val="22"/>
                <w:szCs w:val="22"/>
              </w:rPr>
            </w:pPr>
            <w:r>
              <w:rPr>
                <w:rFonts w:ascii="Arial" w:hAnsi="Arial" w:cs="Arial"/>
                <w:sz w:val="22"/>
                <w:szCs w:val="22"/>
              </w:rPr>
              <w:t>200</w:t>
            </w:r>
            <w:r w:rsidR="00AB0168">
              <w:rPr>
                <w:rFonts w:ascii="Arial" w:hAnsi="Arial" w:cs="Arial"/>
                <w:sz w:val="22"/>
                <w:szCs w:val="22"/>
              </w:rPr>
              <w:t>5</w:t>
            </w:r>
            <w:r>
              <w:rPr>
                <w:rFonts w:ascii="Arial" w:hAnsi="Arial" w:cs="Arial"/>
                <w:sz w:val="22"/>
                <w:szCs w:val="22"/>
              </w:rPr>
              <w:t>-0</w:t>
            </w:r>
            <w:r w:rsidR="00AB0168">
              <w:rPr>
                <w:rFonts w:ascii="Arial" w:hAnsi="Arial" w:cs="Arial"/>
                <w:sz w:val="22"/>
                <w:szCs w:val="22"/>
              </w:rPr>
              <w:t>6</w:t>
            </w:r>
            <w:r>
              <w:rPr>
                <w:rFonts w:ascii="Arial" w:hAnsi="Arial" w:cs="Arial"/>
                <w:sz w:val="22"/>
                <w:szCs w:val="22"/>
              </w:rPr>
              <w:t>:</w:t>
            </w:r>
            <w:r w:rsidR="00D87981">
              <w:rPr>
                <w:rFonts w:ascii="Arial" w:hAnsi="Arial" w:cs="Arial"/>
                <w:sz w:val="22"/>
                <w:szCs w:val="22"/>
              </w:rPr>
              <w:t xml:space="preserve"> 3</w:t>
            </w:r>
          </w:p>
          <w:p w:rsidR="00725CD1" w:rsidRPr="00E8322C" w:rsidRDefault="0029551E" w:rsidP="00AB0168">
            <w:pPr>
              <w:suppressAutoHyphens/>
              <w:snapToGrid w:val="0"/>
              <w:spacing w:before="60" w:after="60"/>
              <w:rPr>
                <w:rFonts w:ascii="Arial" w:hAnsi="Arial" w:cs="Arial"/>
                <w:sz w:val="22"/>
                <w:szCs w:val="22"/>
              </w:rPr>
            </w:pPr>
            <w:r>
              <w:rPr>
                <w:rFonts w:ascii="Arial" w:hAnsi="Arial" w:cs="Arial"/>
                <w:sz w:val="22"/>
                <w:szCs w:val="22"/>
              </w:rPr>
              <w:t>200</w:t>
            </w:r>
            <w:r w:rsidR="00AB0168">
              <w:rPr>
                <w:rFonts w:ascii="Arial" w:hAnsi="Arial" w:cs="Arial"/>
                <w:sz w:val="22"/>
                <w:szCs w:val="22"/>
              </w:rPr>
              <w:t>3</w:t>
            </w:r>
            <w:r>
              <w:rPr>
                <w:rFonts w:ascii="Arial" w:hAnsi="Arial" w:cs="Arial"/>
                <w:sz w:val="22"/>
                <w:szCs w:val="22"/>
              </w:rPr>
              <w:t>-0</w:t>
            </w:r>
            <w:r w:rsidR="00AB0168">
              <w:rPr>
                <w:rFonts w:ascii="Arial" w:hAnsi="Arial" w:cs="Arial"/>
                <w:sz w:val="22"/>
                <w:szCs w:val="22"/>
              </w:rPr>
              <w:t>4</w:t>
            </w:r>
            <w:r>
              <w:rPr>
                <w:rFonts w:ascii="Arial" w:hAnsi="Arial" w:cs="Arial"/>
                <w:sz w:val="22"/>
                <w:szCs w:val="22"/>
              </w:rPr>
              <w:t>:</w:t>
            </w:r>
            <w:r w:rsidR="00D87981">
              <w:rPr>
                <w:rFonts w:ascii="Arial" w:hAnsi="Arial" w:cs="Arial"/>
                <w:sz w:val="22"/>
                <w:szCs w:val="22"/>
              </w:rPr>
              <w:t xml:space="preserve"> 3</w:t>
            </w:r>
          </w:p>
        </w:tc>
        <w:tc>
          <w:tcPr>
            <w:tcW w:w="2356" w:type="dxa"/>
            <w:vAlign w:val="center"/>
          </w:tcPr>
          <w:p w:rsidR="00725CD1" w:rsidRPr="002C0BCC" w:rsidRDefault="00D87981" w:rsidP="005455F5">
            <w:pPr>
              <w:suppressAutoHyphens/>
              <w:snapToGrid w:val="0"/>
              <w:rPr>
                <w:rFonts w:ascii="Arial" w:hAnsi="Arial" w:cs="Arial"/>
                <w:sz w:val="22"/>
                <w:szCs w:val="22"/>
              </w:rPr>
            </w:pPr>
            <w:r>
              <w:rPr>
                <w:rFonts w:ascii="Arial" w:hAnsi="Arial" w:cs="Arial"/>
                <w:sz w:val="22"/>
                <w:szCs w:val="22"/>
              </w:rPr>
              <w:t>We seem to be regressing rather than progressing.</w:t>
            </w:r>
          </w:p>
        </w:tc>
      </w:tr>
      <w:tr w:rsidR="00725CD1" w:rsidTr="003D7DAF">
        <w:trPr>
          <w:trHeight w:val="526"/>
          <w:jc w:val="center"/>
        </w:trPr>
        <w:tc>
          <w:tcPr>
            <w:tcW w:w="2040" w:type="dxa"/>
            <w:vAlign w:val="center"/>
          </w:tcPr>
          <w:p w:rsidR="00725CD1" w:rsidRDefault="00725CD1" w:rsidP="005455F5">
            <w:pPr>
              <w:suppressAutoHyphens/>
              <w:snapToGrid w:val="0"/>
              <w:rPr>
                <w:rFonts w:ascii="Arial" w:hAnsi="Arial" w:cs="Arial"/>
                <w:b/>
                <w:sz w:val="22"/>
                <w:szCs w:val="22"/>
              </w:rPr>
            </w:pPr>
            <w:r>
              <w:rPr>
                <w:rFonts w:ascii="Arial" w:hAnsi="Arial" w:cs="Arial"/>
                <w:b/>
                <w:sz w:val="22"/>
                <w:szCs w:val="22"/>
              </w:rPr>
              <w:t>Educator Preparation &amp; Development</w:t>
            </w:r>
          </w:p>
          <w:p w:rsidR="00725CD1" w:rsidRPr="00502D57" w:rsidRDefault="00725CD1" w:rsidP="005455F5">
            <w:pPr>
              <w:suppressAutoHyphens/>
              <w:snapToGrid w:val="0"/>
              <w:rPr>
                <w:rFonts w:ascii="Arial" w:hAnsi="Arial" w:cs="Arial"/>
                <w:b/>
                <w:sz w:val="22"/>
                <w:szCs w:val="22"/>
              </w:rPr>
            </w:pPr>
          </w:p>
        </w:tc>
        <w:tc>
          <w:tcPr>
            <w:tcW w:w="2476" w:type="dxa"/>
            <w:vAlign w:val="center"/>
          </w:tcPr>
          <w:p w:rsidR="0029551E" w:rsidRDefault="0029551E" w:rsidP="0029551E">
            <w:pPr>
              <w:suppressAutoHyphens/>
              <w:snapToGrid w:val="0"/>
              <w:spacing w:before="60" w:after="60"/>
              <w:rPr>
                <w:rFonts w:ascii="Arial" w:hAnsi="Arial" w:cs="Arial"/>
                <w:sz w:val="22"/>
                <w:szCs w:val="22"/>
              </w:rPr>
            </w:pPr>
            <w:r>
              <w:rPr>
                <w:rFonts w:ascii="Arial" w:hAnsi="Arial" w:cs="Arial"/>
                <w:sz w:val="22"/>
                <w:szCs w:val="22"/>
              </w:rPr>
              <w:t>2008-09:</w:t>
            </w:r>
            <w:r w:rsidR="00D87981">
              <w:rPr>
                <w:rFonts w:ascii="Arial" w:hAnsi="Arial" w:cs="Arial"/>
                <w:sz w:val="22"/>
                <w:szCs w:val="22"/>
              </w:rPr>
              <w:t xml:space="preserve"> 10</w:t>
            </w:r>
          </w:p>
          <w:p w:rsidR="0029551E" w:rsidRDefault="0029551E" w:rsidP="0029551E">
            <w:pPr>
              <w:suppressAutoHyphens/>
              <w:snapToGrid w:val="0"/>
              <w:spacing w:before="60" w:after="60"/>
              <w:rPr>
                <w:rFonts w:ascii="Arial" w:hAnsi="Arial" w:cs="Arial"/>
                <w:sz w:val="22"/>
                <w:szCs w:val="22"/>
              </w:rPr>
            </w:pPr>
            <w:r>
              <w:rPr>
                <w:rFonts w:ascii="Arial" w:hAnsi="Arial" w:cs="Arial"/>
                <w:sz w:val="22"/>
                <w:szCs w:val="22"/>
              </w:rPr>
              <w:t>200</w:t>
            </w:r>
            <w:r w:rsidR="00AB0168">
              <w:rPr>
                <w:rFonts w:ascii="Arial" w:hAnsi="Arial" w:cs="Arial"/>
                <w:sz w:val="22"/>
                <w:szCs w:val="22"/>
              </w:rPr>
              <w:t>5</w:t>
            </w:r>
            <w:r>
              <w:rPr>
                <w:rFonts w:ascii="Arial" w:hAnsi="Arial" w:cs="Arial"/>
                <w:sz w:val="22"/>
                <w:szCs w:val="22"/>
              </w:rPr>
              <w:t>-0</w:t>
            </w:r>
            <w:r w:rsidR="00AB0168">
              <w:rPr>
                <w:rFonts w:ascii="Arial" w:hAnsi="Arial" w:cs="Arial"/>
                <w:sz w:val="22"/>
                <w:szCs w:val="22"/>
              </w:rPr>
              <w:t>6</w:t>
            </w:r>
            <w:r>
              <w:rPr>
                <w:rFonts w:ascii="Arial" w:hAnsi="Arial" w:cs="Arial"/>
                <w:sz w:val="22"/>
                <w:szCs w:val="22"/>
              </w:rPr>
              <w:t>:</w:t>
            </w:r>
            <w:r w:rsidR="00D87981">
              <w:rPr>
                <w:rFonts w:ascii="Arial" w:hAnsi="Arial" w:cs="Arial"/>
                <w:sz w:val="22"/>
                <w:szCs w:val="22"/>
              </w:rPr>
              <w:t xml:space="preserve"> 16</w:t>
            </w:r>
          </w:p>
          <w:p w:rsidR="00725CD1" w:rsidRPr="002C0BCC" w:rsidRDefault="0029551E" w:rsidP="00AB0168">
            <w:pPr>
              <w:suppressAutoHyphens/>
              <w:snapToGrid w:val="0"/>
              <w:spacing w:before="60" w:after="60"/>
              <w:rPr>
                <w:rFonts w:ascii="Arial" w:hAnsi="Arial" w:cs="Arial"/>
                <w:sz w:val="22"/>
                <w:szCs w:val="22"/>
              </w:rPr>
            </w:pPr>
            <w:r>
              <w:rPr>
                <w:rFonts w:ascii="Arial" w:hAnsi="Arial" w:cs="Arial"/>
                <w:sz w:val="22"/>
                <w:szCs w:val="22"/>
              </w:rPr>
              <w:t>200</w:t>
            </w:r>
            <w:r w:rsidR="00AB0168">
              <w:rPr>
                <w:rFonts w:ascii="Arial" w:hAnsi="Arial" w:cs="Arial"/>
                <w:sz w:val="22"/>
                <w:szCs w:val="22"/>
              </w:rPr>
              <w:t>3</w:t>
            </w:r>
            <w:r>
              <w:rPr>
                <w:rFonts w:ascii="Arial" w:hAnsi="Arial" w:cs="Arial"/>
                <w:sz w:val="22"/>
                <w:szCs w:val="22"/>
              </w:rPr>
              <w:t>-0</w:t>
            </w:r>
            <w:r w:rsidR="00AB0168">
              <w:rPr>
                <w:rFonts w:ascii="Arial" w:hAnsi="Arial" w:cs="Arial"/>
                <w:sz w:val="22"/>
                <w:szCs w:val="22"/>
              </w:rPr>
              <w:t>4</w:t>
            </w:r>
            <w:r>
              <w:rPr>
                <w:rFonts w:ascii="Arial" w:hAnsi="Arial" w:cs="Arial"/>
                <w:sz w:val="22"/>
                <w:szCs w:val="22"/>
              </w:rPr>
              <w:t>:</w:t>
            </w:r>
            <w:r w:rsidR="00D87981">
              <w:rPr>
                <w:rFonts w:ascii="Arial" w:hAnsi="Arial" w:cs="Arial"/>
                <w:sz w:val="22"/>
                <w:szCs w:val="22"/>
              </w:rPr>
              <w:t xml:space="preserve"> 15</w:t>
            </w:r>
          </w:p>
        </w:tc>
        <w:tc>
          <w:tcPr>
            <w:tcW w:w="2400" w:type="dxa"/>
            <w:vAlign w:val="center"/>
          </w:tcPr>
          <w:p w:rsidR="0029551E" w:rsidRDefault="0029551E" w:rsidP="0029551E">
            <w:pPr>
              <w:suppressAutoHyphens/>
              <w:snapToGrid w:val="0"/>
              <w:spacing w:before="60" w:after="60"/>
              <w:rPr>
                <w:rFonts w:ascii="Arial" w:hAnsi="Arial" w:cs="Arial"/>
                <w:sz w:val="22"/>
                <w:szCs w:val="22"/>
              </w:rPr>
            </w:pPr>
            <w:r>
              <w:rPr>
                <w:rFonts w:ascii="Arial" w:hAnsi="Arial" w:cs="Arial"/>
                <w:sz w:val="22"/>
                <w:szCs w:val="22"/>
              </w:rPr>
              <w:t>2008-09:</w:t>
            </w:r>
            <w:r w:rsidR="00D87981">
              <w:rPr>
                <w:rFonts w:ascii="Arial" w:hAnsi="Arial" w:cs="Arial"/>
                <w:sz w:val="22"/>
                <w:szCs w:val="22"/>
              </w:rPr>
              <w:t xml:space="preserve"> 2</w:t>
            </w:r>
          </w:p>
          <w:p w:rsidR="0029551E" w:rsidRDefault="0029551E" w:rsidP="0029551E">
            <w:pPr>
              <w:suppressAutoHyphens/>
              <w:snapToGrid w:val="0"/>
              <w:spacing w:before="60" w:after="60"/>
              <w:rPr>
                <w:rFonts w:ascii="Arial" w:hAnsi="Arial" w:cs="Arial"/>
                <w:sz w:val="22"/>
                <w:szCs w:val="22"/>
              </w:rPr>
            </w:pPr>
            <w:r>
              <w:rPr>
                <w:rFonts w:ascii="Arial" w:hAnsi="Arial" w:cs="Arial"/>
                <w:sz w:val="22"/>
                <w:szCs w:val="22"/>
              </w:rPr>
              <w:t>200</w:t>
            </w:r>
            <w:r w:rsidR="00AB0168">
              <w:rPr>
                <w:rFonts w:ascii="Arial" w:hAnsi="Arial" w:cs="Arial"/>
                <w:sz w:val="22"/>
                <w:szCs w:val="22"/>
              </w:rPr>
              <w:t>5</w:t>
            </w:r>
            <w:r>
              <w:rPr>
                <w:rFonts w:ascii="Arial" w:hAnsi="Arial" w:cs="Arial"/>
                <w:sz w:val="22"/>
                <w:szCs w:val="22"/>
              </w:rPr>
              <w:t>-0</w:t>
            </w:r>
            <w:r w:rsidR="00AB0168">
              <w:rPr>
                <w:rFonts w:ascii="Arial" w:hAnsi="Arial" w:cs="Arial"/>
                <w:sz w:val="22"/>
                <w:szCs w:val="22"/>
              </w:rPr>
              <w:t>6</w:t>
            </w:r>
            <w:r>
              <w:rPr>
                <w:rFonts w:ascii="Arial" w:hAnsi="Arial" w:cs="Arial"/>
                <w:sz w:val="22"/>
                <w:szCs w:val="22"/>
              </w:rPr>
              <w:t>:</w:t>
            </w:r>
            <w:r w:rsidR="00D87981">
              <w:rPr>
                <w:rFonts w:ascii="Arial" w:hAnsi="Arial" w:cs="Arial"/>
                <w:sz w:val="22"/>
                <w:szCs w:val="22"/>
              </w:rPr>
              <w:t xml:space="preserve"> 3</w:t>
            </w:r>
          </w:p>
          <w:p w:rsidR="00725CD1" w:rsidRPr="00E8322C" w:rsidRDefault="0029551E" w:rsidP="0029551E">
            <w:pPr>
              <w:suppressAutoHyphens/>
              <w:snapToGrid w:val="0"/>
              <w:spacing w:before="60" w:after="60"/>
              <w:rPr>
                <w:rFonts w:ascii="Arial" w:hAnsi="Arial" w:cs="Arial"/>
                <w:sz w:val="22"/>
                <w:szCs w:val="22"/>
              </w:rPr>
            </w:pPr>
            <w:r>
              <w:rPr>
                <w:rFonts w:ascii="Arial" w:hAnsi="Arial" w:cs="Arial"/>
                <w:sz w:val="22"/>
                <w:szCs w:val="22"/>
              </w:rPr>
              <w:t>2006-07:</w:t>
            </w:r>
            <w:r w:rsidR="00D87981">
              <w:rPr>
                <w:rFonts w:ascii="Arial" w:hAnsi="Arial" w:cs="Arial"/>
                <w:sz w:val="22"/>
                <w:szCs w:val="22"/>
              </w:rPr>
              <w:t xml:space="preserve"> 3</w:t>
            </w:r>
          </w:p>
        </w:tc>
        <w:tc>
          <w:tcPr>
            <w:tcW w:w="2356" w:type="dxa"/>
            <w:vAlign w:val="center"/>
          </w:tcPr>
          <w:p w:rsidR="00725CD1" w:rsidRPr="002C0BCC" w:rsidRDefault="00D87981" w:rsidP="005455F5">
            <w:pPr>
              <w:suppressAutoHyphens/>
              <w:snapToGrid w:val="0"/>
              <w:rPr>
                <w:rFonts w:ascii="Arial" w:hAnsi="Arial" w:cs="Arial"/>
                <w:sz w:val="22"/>
                <w:szCs w:val="22"/>
              </w:rPr>
            </w:pPr>
            <w:r>
              <w:rPr>
                <w:rFonts w:ascii="Arial" w:hAnsi="Arial" w:cs="Arial"/>
                <w:sz w:val="22"/>
                <w:szCs w:val="22"/>
              </w:rPr>
              <w:t>Again, we seem to be regressing.</w:t>
            </w:r>
          </w:p>
        </w:tc>
      </w:tr>
      <w:tr w:rsidR="00725CD1" w:rsidTr="003D7DAF">
        <w:trPr>
          <w:trHeight w:val="550"/>
          <w:jc w:val="center"/>
        </w:trPr>
        <w:tc>
          <w:tcPr>
            <w:tcW w:w="2040" w:type="dxa"/>
            <w:vAlign w:val="center"/>
          </w:tcPr>
          <w:p w:rsidR="00725CD1" w:rsidRDefault="00725CD1" w:rsidP="005455F5">
            <w:pPr>
              <w:suppressAutoHyphens/>
              <w:snapToGrid w:val="0"/>
              <w:rPr>
                <w:rFonts w:ascii="Arial" w:hAnsi="Arial" w:cs="Arial"/>
                <w:b/>
                <w:sz w:val="22"/>
                <w:szCs w:val="22"/>
              </w:rPr>
            </w:pPr>
            <w:r>
              <w:rPr>
                <w:rFonts w:ascii="Arial" w:hAnsi="Arial" w:cs="Arial"/>
                <w:b/>
                <w:sz w:val="22"/>
                <w:szCs w:val="22"/>
              </w:rPr>
              <w:t>Leadership, Administration, &amp; Instructional Support</w:t>
            </w:r>
          </w:p>
          <w:p w:rsidR="00725CD1" w:rsidRPr="00502D57" w:rsidRDefault="00725CD1" w:rsidP="005455F5">
            <w:pPr>
              <w:suppressAutoHyphens/>
              <w:snapToGrid w:val="0"/>
              <w:rPr>
                <w:rFonts w:ascii="Arial" w:hAnsi="Arial" w:cs="Arial"/>
                <w:b/>
                <w:sz w:val="22"/>
                <w:szCs w:val="22"/>
              </w:rPr>
            </w:pPr>
          </w:p>
        </w:tc>
        <w:tc>
          <w:tcPr>
            <w:tcW w:w="2476" w:type="dxa"/>
            <w:vAlign w:val="center"/>
          </w:tcPr>
          <w:p w:rsidR="0029551E" w:rsidRDefault="0029551E" w:rsidP="0029551E">
            <w:pPr>
              <w:suppressAutoHyphens/>
              <w:snapToGrid w:val="0"/>
              <w:spacing w:before="60" w:after="60"/>
              <w:rPr>
                <w:rFonts w:ascii="Arial" w:hAnsi="Arial" w:cs="Arial"/>
                <w:sz w:val="22"/>
                <w:szCs w:val="22"/>
              </w:rPr>
            </w:pPr>
            <w:r>
              <w:rPr>
                <w:rFonts w:ascii="Arial" w:hAnsi="Arial" w:cs="Arial"/>
                <w:sz w:val="22"/>
                <w:szCs w:val="22"/>
              </w:rPr>
              <w:t>2008-09:</w:t>
            </w:r>
            <w:r w:rsidR="00D87981">
              <w:rPr>
                <w:rFonts w:ascii="Arial" w:hAnsi="Arial" w:cs="Arial"/>
                <w:sz w:val="22"/>
                <w:szCs w:val="22"/>
              </w:rPr>
              <w:t xml:space="preserve"> 16</w:t>
            </w:r>
          </w:p>
          <w:p w:rsidR="0029551E" w:rsidRDefault="0029551E" w:rsidP="0029551E">
            <w:pPr>
              <w:suppressAutoHyphens/>
              <w:snapToGrid w:val="0"/>
              <w:spacing w:before="60" w:after="60"/>
              <w:rPr>
                <w:rFonts w:ascii="Arial" w:hAnsi="Arial" w:cs="Arial"/>
                <w:sz w:val="22"/>
                <w:szCs w:val="22"/>
              </w:rPr>
            </w:pPr>
            <w:r>
              <w:rPr>
                <w:rFonts w:ascii="Arial" w:hAnsi="Arial" w:cs="Arial"/>
                <w:sz w:val="22"/>
                <w:szCs w:val="22"/>
              </w:rPr>
              <w:t>200</w:t>
            </w:r>
            <w:r w:rsidR="00AB0168">
              <w:rPr>
                <w:rFonts w:ascii="Arial" w:hAnsi="Arial" w:cs="Arial"/>
                <w:sz w:val="22"/>
                <w:szCs w:val="22"/>
              </w:rPr>
              <w:t>5</w:t>
            </w:r>
            <w:r>
              <w:rPr>
                <w:rFonts w:ascii="Arial" w:hAnsi="Arial" w:cs="Arial"/>
                <w:sz w:val="22"/>
                <w:szCs w:val="22"/>
              </w:rPr>
              <w:t>-0</w:t>
            </w:r>
            <w:r w:rsidR="00AB0168">
              <w:rPr>
                <w:rFonts w:ascii="Arial" w:hAnsi="Arial" w:cs="Arial"/>
                <w:sz w:val="22"/>
                <w:szCs w:val="22"/>
              </w:rPr>
              <w:t>6</w:t>
            </w:r>
            <w:r>
              <w:rPr>
                <w:rFonts w:ascii="Arial" w:hAnsi="Arial" w:cs="Arial"/>
                <w:sz w:val="22"/>
                <w:szCs w:val="22"/>
              </w:rPr>
              <w:t>:</w:t>
            </w:r>
            <w:r w:rsidR="00D87981">
              <w:rPr>
                <w:rFonts w:ascii="Arial" w:hAnsi="Arial" w:cs="Arial"/>
                <w:sz w:val="22"/>
                <w:szCs w:val="22"/>
              </w:rPr>
              <w:t xml:space="preserve"> 13</w:t>
            </w:r>
          </w:p>
          <w:p w:rsidR="00725CD1" w:rsidRPr="002C0BCC" w:rsidRDefault="0029551E" w:rsidP="00AB0168">
            <w:pPr>
              <w:suppressAutoHyphens/>
              <w:snapToGrid w:val="0"/>
              <w:spacing w:before="60" w:after="60"/>
              <w:rPr>
                <w:rFonts w:ascii="Arial" w:hAnsi="Arial" w:cs="Arial"/>
                <w:sz w:val="22"/>
                <w:szCs w:val="22"/>
              </w:rPr>
            </w:pPr>
            <w:r>
              <w:rPr>
                <w:rFonts w:ascii="Arial" w:hAnsi="Arial" w:cs="Arial"/>
                <w:sz w:val="22"/>
                <w:szCs w:val="22"/>
              </w:rPr>
              <w:t>200</w:t>
            </w:r>
            <w:r w:rsidR="00AB0168">
              <w:rPr>
                <w:rFonts w:ascii="Arial" w:hAnsi="Arial" w:cs="Arial"/>
                <w:sz w:val="22"/>
                <w:szCs w:val="22"/>
              </w:rPr>
              <w:t>3</w:t>
            </w:r>
            <w:r>
              <w:rPr>
                <w:rFonts w:ascii="Arial" w:hAnsi="Arial" w:cs="Arial"/>
                <w:sz w:val="22"/>
                <w:szCs w:val="22"/>
              </w:rPr>
              <w:t>-0</w:t>
            </w:r>
            <w:r w:rsidR="00AB0168">
              <w:rPr>
                <w:rFonts w:ascii="Arial" w:hAnsi="Arial" w:cs="Arial"/>
                <w:sz w:val="22"/>
                <w:szCs w:val="22"/>
              </w:rPr>
              <w:t>4</w:t>
            </w:r>
            <w:r>
              <w:rPr>
                <w:rFonts w:ascii="Arial" w:hAnsi="Arial" w:cs="Arial"/>
                <w:sz w:val="22"/>
                <w:szCs w:val="22"/>
              </w:rPr>
              <w:t>:</w:t>
            </w:r>
            <w:r w:rsidR="00D87981">
              <w:rPr>
                <w:rFonts w:ascii="Arial" w:hAnsi="Arial" w:cs="Arial"/>
                <w:sz w:val="22"/>
                <w:szCs w:val="22"/>
              </w:rPr>
              <w:t xml:space="preserve"> 15</w:t>
            </w:r>
          </w:p>
        </w:tc>
        <w:tc>
          <w:tcPr>
            <w:tcW w:w="2400" w:type="dxa"/>
            <w:vAlign w:val="center"/>
          </w:tcPr>
          <w:p w:rsidR="0029551E" w:rsidRDefault="0029551E" w:rsidP="0029551E">
            <w:pPr>
              <w:suppressAutoHyphens/>
              <w:snapToGrid w:val="0"/>
              <w:spacing w:before="60" w:after="60"/>
              <w:rPr>
                <w:rFonts w:ascii="Arial" w:hAnsi="Arial" w:cs="Arial"/>
                <w:sz w:val="22"/>
                <w:szCs w:val="22"/>
              </w:rPr>
            </w:pPr>
            <w:r>
              <w:rPr>
                <w:rFonts w:ascii="Arial" w:hAnsi="Arial" w:cs="Arial"/>
                <w:sz w:val="22"/>
                <w:szCs w:val="22"/>
              </w:rPr>
              <w:t>2008-09:</w:t>
            </w:r>
            <w:r w:rsidR="00D87981">
              <w:rPr>
                <w:rFonts w:ascii="Arial" w:hAnsi="Arial" w:cs="Arial"/>
                <w:sz w:val="22"/>
                <w:szCs w:val="22"/>
              </w:rPr>
              <w:t xml:space="preserve"> 3</w:t>
            </w:r>
          </w:p>
          <w:p w:rsidR="0029551E" w:rsidRDefault="0029551E" w:rsidP="0029551E">
            <w:pPr>
              <w:suppressAutoHyphens/>
              <w:snapToGrid w:val="0"/>
              <w:spacing w:before="60" w:after="60"/>
              <w:rPr>
                <w:rFonts w:ascii="Arial" w:hAnsi="Arial" w:cs="Arial"/>
                <w:sz w:val="22"/>
                <w:szCs w:val="22"/>
              </w:rPr>
            </w:pPr>
            <w:r>
              <w:rPr>
                <w:rFonts w:ascii="Arial" w:hAnsi="Arial" w:cs="Arial"/>
                <w:sz w:val="22"/>
                <w:szCs w:val="22"/>
              </w:rPr>
              <w:t>200</w:t>
            </w:r>
            <w:r w:rsidR="00AB0168">
              <w:rPr>
                <w:rFonts w:ascii="Arial" w:hAnsi="Arial" w:cs="Arial"/>
                <w:sz w:val="22"/>
                <w:szCs w:val="22"/>
              </w:rPr>
              <w:t>5</w:t>
            </w:r>
            <w:r>
              <w:rPr>
                <w:rFonts w:ascii="Arial" w:hAnsi="Arial" w:cs="Arial"/>
                <w:sz w:val="22"/>
                <w:szCs w:val="22"/>
              </w:rPr>
              <w:t>-0</w:t>
            </w:r>
            <w:r w:rsidR="00AB0168">
              <w:rPr>
                <w:rFonts w:ascii="Arial" w:hAnsi="Arial" w:cs="Arial"/>
                <w:sz w:val="22"/>
                <w:szCs w:val="22"/>
              </w:rPr>
              <w:t>6</w:t>
            </w:r>
            <w:r>
              <w:rPr>
                <w:rFonts w:ascii="Arial" w:hAnsi="Arial" w:cs="Arial"/>
                <w:sz w:val="22"/>
                <w:szCs w:val="22"/>
              </w:rPr>
              <w:t>:</w:t>
            </w:r>
            <w:r w:rsidR="00D87981">
              <w:rPr>
                <w:rFonts w:ascii="Arial" w:hAnsi="Arial" w:cs="Arial"/>
                <w:sz w:val="22"/>
                <w:szCs w:val="22"/>
              </w:rPr>
              <w:t xml:space="preserve"> 3</w:t>
            </w:r>
          </w:p>
          <w:p w:rsidR="00725CD1" w:rsidRPr="00E8322C" w:rsidRDefault="0029551E" w:rsidP="00AB0168">
            <w:pPr>
              <w:suppressAutoHyphens/>
              <w:snapToGrid w:val="0"/>
              <w:spacing w:before="60" w:after="60"/>
              <w:rPr>
                <w:rFonts w:ascii="Arial" w:hAnsi="Arial" w:cs="Arial"/>
                <w:sz w:val="22"/>
                <w:szCs w:val="22"/>
              </w:rPr>
            </w:pPr>
            <w:r>
              <w:rPr>
                <w:rFonts w:ascii="Arial" w:hAnsi="Arial" w:cs="Arial"/>
                <w:sz w:val="22"/>
                <w:szCs w:val="22"/>
              </w:rPr>
              <w:t>200</w:t>
            </w:r>
            <w:r w:rsidR="00AB0168">
              <w:rPr>
                <w:rFonts w:ascii="Arial" w:hAnsi="Arial" w:cs="Arial"/>
                <w:sz w:val="22"/>
                <w:szCs w:val="22"/>
              </w:rPr>
              <w:t>3</w:t>
            </w:r>
            <w:r>
              <w:rPr>
                <w:rFonts w:ascii="Arial" w:hAnsi="Arial" w:cs="Arial"/>
                <w:sz w:val="22"/>
                <w:szCs w:val="22"/>
              </w:rPr>
              <w:t>-0</w:t>
            </w:r>
            <w:r w:rsidR="00AB0168">
              <w:rPr>
                <w:rFonts w:ascii="Arial" w:hAnsi="Arial" w:cs="Arial"/>
                <w:sz w:val="22"/>
                <w:szCs w:val="22"/>
              </w:rPr>
              <w:t>4</w:t>
            </w:r>
            <w:r>
              <w:rPr>
                <w:rFonts w:ascii="Arial" w:hAnsi="Arial" w:cs="Arial"/>
                <w:sz w:val="22"/>
                <w:szCs w:val="22"/>
              </w:rPr>
              <w:t>:</w:t>
            </w:r>
            <w:r w:rsidR="00D87981">
              <w:rPr>
                <w:rFonts w:ascii="Arial" w:hAnsi="Arial" w:cs="Arial"/>
                <w:sz w:val="22"/>
                <w:szCs w:val="22"/>
              </w:rPr>
              <w:t xml:space="preserve"> 3</w:t>
            </w:r>
          </w:p>
        </w:tc>
        <w:tc>
          <w:tcPr>
            <w:tcW w:w="2356" w:type="dxa"/>
            <w:vAlign w:val="center"/>
          </w:tcPr>
          <w:p w:rsidR="00725CD1" w:rsidRPr="002C0BCC" w:rsidRDefault="00D87981" w:rsidP="005455F5">
            <w:pPr>
              <w:suppressAutoHyphens/>
              <w:snapToGrid w:val="0"/>
              <w:rPr>
                <w:rFonts w:ascii="Arial" w:hAnsi="Arial" w:cs="Arial"/>
                <w:sz w:val="22"/>
                <w:szCs w:val="22"/>
              </w:rPr>
            </w:pPr>
            <w:r>
              <w:rPr>
                <w:rFonts w:ascii="Arial" w:hAnsi="Arial" w:cs="Arial"/>
                <w:sz w:val="22"/>
                <w:szCs w:val="22"/>
              </w:rPr>
              <w:t>There appears to be some progress in this area.</w:t>
            </w:r>
          </w:p>
        </w:tc>
      </w:tr>
      <w:tr w:rsidR="00725CD1" w:rsidTr="003D7DAF">
        <w:trPr>
          <w:trHeight w:val="514"/>
          <w:jc w:val="center"/>
        </w:trPr>
        <w:tc>
          <w:tcPr>
            <w:tcW w:w="2040" w:type="dxa"/>
            <w:vAlign w:val="center"/>
          </w:tcPr>
          <w:p w:rsidR="00725CD1" w:rsidRDefault="00725CD1" w:rsidP="005455F5">
            <w:pPr>
              <w:suppressAutoHyphens/>
              <w:snapToGrid w:val="0"/>
              <w:rPr>
                <w:rFonts w:ascii="Arial" w:hAnsi="Arial" w:cs="Arial"/>
                <w:b/>
                <w:sz w:val="22"/>
                <w:szCs w:val="22"/>
              </w:rPr>
            </w:pPr>
            <w:r>
              <w:rPr>
                <w:rFonts w:ascii="Arial" w:hAnsi="Arial" w:cs="Arial"/>
                <w:b/>
                <w:sz w:val="22"/>
                <w:szCs w:val="22"/>
              </w:rPr>
              <w:t>Infrastructure for Technology</w:t>
            </w:r>
          </w:p>
          <w:p w:rsidR="00725CD1" w:rsidRPr="00502D57" w:rsidRDefault="00725CD1" w:rsidP="005455F5">
            <w:pPr>
              <w:suppressAutoHyphens/>
              <w:snapToGrid w:val="0"/>
              <w:rPr>
                <w:rFonts w:ascii="Arial" w:hAnsi="Arial" w:cs="Arial"/>
                <w:b/>
                <w:sz w:val="22"/>
                <w:szCs w:val="22"/>
              </w:rPr>
            </w:pPr>
          </w:p>
        </w:tc>
        <w:tc>
          <w:tcPr>
            <w:tcW w:w="2476" w:type="dxa"/>
            <w:vAlign w:val="center"/>
          </w:tcPr>
          <w:p w:rsidR="0029551E" w:rsidRDefault="0029551E" w:rsidP="0029551E">
            <w:pPr>
              <w:suppressAutoHyphens/>
              <w:snapToGrid w:val="0"/>
              <w:spacing w:before="60" w:after="60"/>
              <w:rPr>
                <w:rFonts w:ascii="Arial" w:hAnsi="Arial" w:cs="Arial"/>
                <w:sz w:val="22"/>
                <w:szCs w:val="22"/>
              </w:rPr>
            </w:pPr>
            <w:r>
              <w:rPr>
                <w:rFonts w:ascii="Arial" w:hAnsi="Arial" w:cs="Arial"/>
                <w:sz w:val="22"/>
                <w:szCs w:val="22"/>
              </w:rPr>
              <w:t>2008-09:</w:t>
            </w:r>
            <w:r w:rsidR="00D87981">
              <w:rPr>
                <w:rFonts w:ascii="Arial" w:hAnsi="Arial" w:cs="Arial"/>
                <w:sz w:val="22"/>
                <w:szCs w:val="22"/>
              </w:rPr>
              <w:t xml:space="preserve"> 19</w:t>
            </w:r>
          </w:p>
          <w:p w:rsidR="0029551E" w:rsidRDefault="0029551E" w:rsidP="0029551E">
            <w:pPr>
              <w:suppressAutoHyphens/>
              <w:snapToGrid w:val="0"/>
              <w:spacing w:before="60" w:after="60"/>
              <w:rPr>
                <w:rFonts w:ascii="Arial" w:hAnsi="Arial" w:cs="Arial"/>
                <w:sz w:val="22"/>
                <w:szCs w:val="22"/>
              </w:rPr>
            </w:pPr>
            <w:r>
              <w:rPr>
                <w:rFonts w:ascii="Arial" w:hAnsi="Arial" w:cs="Arial"/>
                <w:sz w:val="22"/>
                <w:szCs w:val="22"/>
              </w:rPr>
              <w:t>200</w:t>
            </w:r>
            <w:r w:rsidR="00AB0168">
              <w:rPr>
                <w:rFonts w:ascii="Arial" w:hAnsi="Arial" w:cs="Arial"/>
                <w:sz w:val="22"/>
                <w:szCs w:val="22"/>
              </w:rPr>
              <w:t>5</w:t>
            </w:r>
            <w:r>
              <w:rPr>
                <w:rFonts w:ascii="Arial" w:hAnsi="Arial" w:cs="Arial"/>
                <w:sz w:val="22"/>
                <w:szCs w:val="22"/>
              </w:rPr>
              <w:t>-0</w:t>
            </w:r>
            <w:r w:rsidR="00AB0168">
              <w:rPr>
                <w:rFonts w:ascii="Arial" w:hAnsi="Arial" w:cs="Arial"/>
                <w:sz w:val="22"/>
                <w:szCs w:val="22"/>
              </w:rPr>
              <w:t>6</w:t>
            </w:r>
            <w:r>
              <w:rPr>
                <w:rFonts w:ascii="Arial" w:hAnsi="Arial" w:cs="Arial"/>
                <w:sz w:val="22"/>
                <w:szCs w:val="22"/>
              </w:rPr>
              <w:t>:</w:t>
            </w:r>
            <w:r w:rsidR="00D87981">
              <w:rPr>
                <w:rFonts w:ascii="Arial" w:hAnsi="Arial" w:cs="Arial"/>
                <w:sz w:val="22"/>
                <w:szCs w:val="22"/>
              </w:rPr>
              <w:t xml:space="preserve"> 15</w:t>
            </w:r>
          </w:p>
          <w:p w:rsidR="00725CD1" w:rsidRPr="002C0BCC" w:rsidRDefault="0029551E" w:rsidP="00AB0168">
            <w:pPr>
              <w:suppressAutoHyphens/>
              <w:snapToGrid w:val="0"/>
              <w:spacing w:before="60" w:after="60"/>
              <w:rPr>
                <w:rFonts w:ascii="Arial" w:hAnsi="Arial" w:cs="Arial"/>
                <w:sz w:val="22"/>
                <w:szCs w:val="22"/>
              </w:rPr>
            </w:pPr>
            <w:r>
              <w:rPr>
                <w:rFonts w:ascii="Arial" w:hAnsi="Arial" w:cs="Arial"/>
                <w:sz w:val="22"/>
                <w:szCs w:val="22"/>
              </w:rPr>
              <w:t>200</w:t>
            </w:r>
            <w:r w:rsidR="00AB0168">
              <w:rPr>
                <w:rFonts w:ascii="Arial" w:hAnsi="Arial" w:cs="Arial"/>
                <w:sz w:val="22"/>
                <w:szCs w:val="22"/>
              </w:rPr>
              <w:t>3</w:t>
            </w:r>
            <w:r>
              <w:rPr>
                <w:rFonts w:ascii="Arial" w:hAnsi="Arial" w:cs="Arial"/>
                <w:sz w:val="22"/>
                <w:szCs w:val="22"/>
              </w:rPr>
              <w:t>-0</w:t>
            </w:r>
            <w:r w:rsidR="00AB0168">
              <w:rPr>
                <w:rFonts w:ascii="Arial" w:hAnsi="Arial" w:cs="Arial"/>
                <w:sz w:val="22"/>
                <w:szCs w:val="22"/>
              </w:rPr>
              <w:t>4</w:t>
            </w:r>
            <w:r>
              <w:rPr>
                <w:rFonts w:ascii="Arial" w:hAnsi="Arial" w:cs="Arial"/>
                <w:sz w:val="22"/>
                <w:szCs w:val="22"/>
              </w:rPr>
              <w:t>:</w:t>
            </w:r>
            <w:r w:rsidR="00D87981">
              <w:rPr>
                <w:rFonts w:ascii="Arial" w:hAnsi="Arial" w:cs="Arial"/>
                <w:sz w:val="22"/>
                <w:szCs w:val="22"/>
              </w:rPr>
              <w:t xml:space="preserve"> 16</w:t>
            </w:r>
          </w:p>
        </w:tc>
        <w:tc>
          <w:tcPr>
            <w:tcW w:w="2400" w:type="dxa"/>
            <w:vAlign w:val="center"/>
          </w:tcPr>
          <w:p w:rsidR="0029551E" w:rsidRDefault="0029551E" w:rsidP="0029551E">
            <w:pPr>
              <w:suppressAutoHyphens/>
              <w:snapToGrid w:val="0"/>
              <w:spacing w:before="60" w:after="60"/>
              <w:rPr>
                <w:rFonts w:ascii="Arial" w:hAnsi="Arial" w:cs="Arial"/>
                <w:sz w:val="22"/>
                <w:szCs w:val="22"/>
              </w:rPr>
            </w:pPr>
            <w:r>
              <w:rPr>
                <w:rFonts w:ascii="Arial" w:hAnsi="Arial" w:cs="Arial"/>
                <w:sz w:val="22"/>
                <w:szCs w:val="22"/>
              </w:rPr>
              <w:t>2008-09:</w:t>
            </w:r>
            <w:r w:rsidR="00D87981">
              <w:rPr>
                <w:rFonts w:ascii="Arial" w:hAnsi="Arial" w:cs="Arial"/>
                <w:sz w:val="22"/>
                <w:szCs w:val="22"/>
              </w:rPr>
              <w:t xml:space="preserve"> 3</w:t>
            </w:r>
          </w:p>
          <w:p w:rsidR="0029551E" w:rsidRDefault="0029551E" w:rsidP="0029551E">
            <w:pPr>
              <w:suppressAutoHyphens/>
              <w:snapToGrid w:val="0"/>
              <w:spacing w:before="60" w:after="60"/>
              <w:rPr>
                <w:rFonts w:ascii="Arial" w:hAnsi="Arial" w:cs="Arial"/>
                <w:sz w:val="22"/>
                <w:szCs w:val="22"/>
              </w:rPr>
            </w:pPr>
            <w:r>
              <w:rPr>
                <w:rFonts w:ascii="Arial" w:hAnsi="Arial" w:cs="Arial"/>
                <w:sz w:val="22"/>
                <w:szCs w:val="22"/>
              </w:rPr>
              <w:t>200</w:t>
            </w:r>
            <w:r w:rsidR="00AB0168">
              <w:rPr>
                <w:rFonts w:ascii="Arial" w:hAnsi="Arial" w:cs="Arial"/>
                <w:sz w:val="22"/>
                <w:szCs w:val="22"/>
              </w:rPr>
              <w:t>5</w:t>
            </w:r>
            <w:r>
              <w:rPr>
                <w:rFonts w:ascii="Arial" w:hAnsi="Arial" w:cs="Arial"/>
                <w:sz w:val="22"/>
                <w:szCs w:val="22"/>
              </w:rPr>
              <w:t>-0</w:t>
            </w:r>
            <w:r w:rsidR="00AB0168">
              <w:rPr>
                <w:rFonts w:ascii="Arial" w:hAnsi="Arial" w:cs="Arial"/>
                <w:sz w:val="22"/>
                <w:szCs w:val="22"/>
              </w:rPr>
              <w:t>6</w:t>
            </w:r>
            <w:r>
              <w:rPr>
                <w:rFonts w:ascii="Arial" w:hAnsi="Arial" w:cs="Arial"/>
                <w:sz w:val="22"/>
                <w:szCs w:val="22"/>
              </w:rPr>
              <w:t>:</w:t>
            </w:r>
            <w:r w:rsidR="00D87981">
              <w:rPr>
                <w:rFonts w:ascii="Arial" w:hAnsi="Arial" w:cs="Arial"/>
                <w:sz w:val="22"/>
                <w:szCs w:val="22"/>
              </w:rPr>
              <w:t xml:space="preserve"> 3</w:t>
            </w:r>
          </w:p>
          <w:p w:rsidR="00725CD1" w:rsidRPr="00E8322C" w:rsidRDefault="0029551E" w:rsidP="00AB0168">
            <w:pPr>
              <w:suppressAutoHyphens/>
              <w:snapToGrid w:val="0"/>
              <w:spacing w:before="60" w:after="60"/>
              <w:rPr>
                <w:rFonts w:ascii="Arial" w:hAnsi="Arial" w:cs="Arial"/>
                <w:sz w:val="22"/>
                <w:szCs w:val="22"/>
              </w:rPr>
            </w:pPr>
            <w:r>
              <w:rPr>
                <w:rFonts w:ascii="Arial" w:hAnsi="Arial" w:cs="Arial"/>
                <w:sz w:val="22"/>
                <w:szCs w:val="22"/>
              </w:rPr>
              <w:t>200</w:t>
            </w:r>
            <w:r w:rsidR="00AB0168">
              <w:rPr>
                <w:rFonts w:ascii="Arial" w:hAnsi="Arial" w:cs="Arial"/>
                <w:sz w:val="22"/>
                <w:szCs w:val="22"/>
              </w:rPr>
              <w:t>3</w:t>
            </w:r>
            <w:r>
              <w:rPr>
                <w:rFonts w:ascii="Arial" w:hAnsi="Arial" w:cs="Arial"/>
                <w:sz w:val="22"/>
                <w:szCs w:val="22"/>
              </w:rPr>
              <w:t>-0</w:t>
            </w:r>
            <w:r w:rsidR="00AB0168">
              <w:rPr>
                <w:rFonts w:ascii="Arial" w:hAnsi="Arial" w:cs="Arial"/>
                <w:sz w:val="22"/>
                <w:szCs w:val="22"/>
              </w:rPr>
              <w:t>4</w:t>
            </w:r>
            <w:r>
              <w:rPr>
                <w:rFonts w:ascii="Arial" w:hAnsi="Arial" w:cs="Arial"/>
                <w:sz w:val="22"/>
                <w:szCs w:val="22"/>
              </w:rPr>
              <w:t>:</w:t>
            </w:r>
            <w:r w:rsidR="00D87981">
              <w:rPr>
                <w:rFonts w:ascii="Arial" w:hAnsi="Arial" w:cs="Arial"/>
                <w:sz w:val="22"/>
                <w:szCs w:val="22"/>
              </w:rPr>
              <w:t xml:space="preserve"> 3</w:t>
            </w:r>
          </w:p>
        </w:tc>
        <w:tc>
          <w:tcPr>
            <w:tcW w:w="2356" w:type="dxa"/>
            <w:vAlign w:val="center"/>
          </w:tcPr>
          <w:p w:rsidR="00725CD1" w:rsidRPr="002C0BCC" w:rsidRDefault="00D87981" w:rsidP="005455F5">
            <w:pPr>
              <w:suppressAutoHyphens/>
              <w:snapToGrid w:val="0"/>
              <w:rPr>
                <w:rFonts w:ascii="Arial" w:hAnsi="Arial" w:cs="Arial"/>
                <w:sz w:val="22"/>
                <w:szCs w:val="22"/>
              </w:rPr>
            </w:pPr>
            <w:r>
              <w:rPr>
                <w:rFonts w:ascii="Arial" w:hAnsi="Arial" w:cs="Arial"/>
                <w:sz w:val="22"/>
                <w:szCs w:val="22"/>
              </w:rPr>
              <w:t>The infrastructure seems to be regressing as well.</w:t>
            </w:r>
          </w:p>
        </w:tc>
      </w:tr>
    </w:tbl>
    <w:p w:rsidR="00481FF9" w:rsidRPr="00481FF9" w:rsidRDefault="00481FF9" w:rsidP="00B108A2">
      <w:pPr>
        <w:numPr>
          <w:ilvl w:val="0"/>
          <w:numId w:val="37"/>
        </w:numPr>
        <w:spacing w:before="200" w:after="200"/>
        <w:rPr>
          <w:rFonts w:ascii="Arial" w:hAnsi="Arial" w:cs="Arial"/>
          <w:sz w:val="22"/>
          <w:szCs w:val="22"/>
        </w:rPr>
      </w:pPr>
      <w:r w:rsidRPr="00481FF9">
        <w:rPr>
          <w:rFonts w:ascii="Arial" w:hAnsi="Arial" w:cs="Arial"/>
          <w:iCs/>
          <w:sz w:val="22"/>
          <w:szCs w:val="22"/>
        </w:rPr>
        <w:t>What</w:t>
      </w:r>
      <w:r w:rsidR="002878A1">
        <w:rPr>
          <w:rFonts w:ascii="Arial" w:hAnsi="Arial" w:cs="Arial"/>
          <w:iCs/>
          <w:sz w:val="22"/>
          <w:szCs w:val="22"/>
        </w:rPr>
        <w:t xml:space="preserve"> did the STaR Chart show as your campus’ greatest strength? Do you agree with that assessment? Explain.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481FF9" w:rsidRPr="00DE3CDC" w:rsidTr="00DE3CDC">
        <w:trPr>
          <w:trHeight w:val="512"/>
        </w:trPr>
        <w:tc>
          <w:tcPr>
            <w:tcW w:w="9576" w:type="dxa"/>
          </w:tcPr>
          <w:p w:rsidR="00481FF9" w:rsidRPr="00DE3CDC" w:rsidRDefault="0067310E" w:rsidP="00DE3C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rPr>
                <w:rFonts w:ascii="Helvetica" w:hAnsi="Helvetica"/>
                <w:sz w:val="22"/>
                <w:szCs w:val="22"/>
              </w:rPr>
            </w:pPr>
            <w:r>
              <w:rPr>
                <w:rFonts w:ascii="Helvetica" w:hAnsi="Helvetica"/>
                <w:sz w:val="22"/>
                <w:szCs w:val="22"/>
              </w:rPr>
              <w:t xml:space="preserve">The chart shows that our strengths are primarily in Leadership and Infrastructure.  I agree with the infrastructure area.  I believe for the size of school we have, the infrastructure is very good.  I don’t necessarily agree with the area of leadership.  I don’t see a hard push from the administration to progress with the “Long Range Technology Plan”.   </w:t>
            </w:r>
          </w:p>
        </w:tc>
      </w:tr>
    </w:tbl>
    <w:p w:rsidR="002878A1" w:rsidRPr="00481FF9" w:rsidRDefault="002878A1" w:rsidP="00B108A2">
      <w:pPr>
        <w:numPr>
          <w:ilvl w:val="0"/>
          <w:numId w:val="37"/>
        </w:numPr>
        <w:spacing w:before="200" w:after="200"/>
        <w:rPr>
          <w:rFonts w:ascii="Arial" w:hAnsi="Arial" w:cs="Arial"/>
          <w:sz w:val="22"/>
          <w:szCs w:val="22"/>
        </w:rPr>
      </w:pPr>
      <w:r w:rsidRPr="00481FF9">
        <w:rPr>
          <w:rFonts w:ascii="Arial" w:hAnsi="Arial" w:cs="Arial"/>
          <w:iCs/>
          <w:sz w:val="22"/>
          <w:szCs w:val="22"/>
        </w:rPr>
        <w:t>What</w:t>
      </w:r>
      <w:r>
        <w:rPr>
          <w:rFonts w:ascii="Arial" w:hAnsi="Arial" w:cs="Arial"/>
          <w:iCs/>
          <w:sz w:val="22"/>
          <w:szCs w:val="22"/>
        </w:rPr>
        <w:t xml:space="preserve"> did the STaR Chart show as your campus’ greatest weakness? Do you agree with that assessment? Explain.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2878A1" w:rsidRPr="00DE3CDC" w:rsidTr="00DE3CDC">
        <w:trPr>
          <w:trHeight w:val="512"/>
        </w:trPr>
        <w:tc>
          <w:tcPr>
            <w:tcW w:w="9576" w:type="dxa"/>
          </w:tcPr>
          <w:p w:rsidR="002878A1" w:rsidRPr="00DE3CDC" w:rsidRDefault="0067310E" w:rsidP="00DE3C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rPr>
                <w:rFonts w:ascii="Helvetica" w:hAnsi="Helvetica"/>
                <w:sz w:val="22"/>
                <w:szCs w:val="22"/>
              </w:rPr>
            </w:pPr>
            <w:r>
              <w:rPr>
                <w:rFonts w:ascii="Helvetica" w:hAnsi="Helvetica"/>
                <w:sz w:val="22"/>
                <w:szCs w:val="22"/>
              </w:rPr>
              <w:t xml:space="preserve">Teaching &amp; Learning and Educator Preparation &amp; Development show to be our weaknesses.  I totally agree with the area of preparation and development.  There is very few professional development opportunities in the technology area.  I am neutral on the area of Teaching and Learning.  We have made a strong push to install “active boards” in all rooms.  This has made a strong advancement in the area of teaching and learning, although I don’t see them being used to their fullest.  </w:t>
            </w:r>
          </w:p>
        </w:tc>
      </w:tr>
    </w:tbl>
    <w:p w:rsidR="002878A1" w:rsidRPr="00481FF9" w:rsidRDefault="002878A1" w:rsidP="00B108A2">
      <w:pPr>
        <w:numPr>
          <w:ilvl w:val="0"/>
          <w:numId w:val="37"/>
        </w:numPr>
        <w:spacing w:before="200" w:after="200"/>
        <w:rPr>
          <w:rFonts w:ascii="Arial" w:hAnsi="Arial" w:cs="Arial"/>
          <w:sz w:val="22"/>
          <w:szCs w:val="22"/>
        </w:rPr>
      </w:pPr>
      <w:r>
        <w:rPr>
          <w:rFonts w:ascii="Arial" w:hAnsi="Arial" w:cs="Arial"/>
          <w:iCs/>
          <w:sz w:val="22"/>
          <w:szCs w:val="22"/>
        </w:rPr>
        <w:t>In an online learning community interaction, which STaR Chart area would you choose to introduce to the other members?</w:t>
      </w:r>
      <w:r w:rsidR="007C1109">
        <w:rPr>
          <w:rFonts w:ascii="Arial" w:hAnsi="Arial" w:cs="Arial"/>
          <w:iCs/>
          <w:sz w:val="22"/>
          <w:szCs w:val="22"/>
        </w:rPr>
        <w:t xml:space="preserve"> </w:t>
      </w:r>
      <w:r>
        <w:rPr>
          <w:rFonts w:ascii="Arial" w:hAnsi="Arial" w:cs="Arial"/>
          <w:iCs/>
          <w:sz w:val="22"/>
          <w:szCs w:val="22"/>
        </w:rPr>
        <w:t>What data supports your choice?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2878A1" w:rsidRPr="00DE3CDC" w:rsidTr="00DE3CDC">
        <w:trPr>
          <w:trHeight w:val="512"/>
        </w:trPr>
        <w:tc>
          <w:tcPr>
            <w:tcW w:w="9576" w:type="dxa"/>
          </w:tcPr>
          <w:p w:rsidR="002878A1" w:rsidRPr="00DE3CDC" w:rsidRDefault="006D261F" w:rsidP="00DE3C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rPr>
                <w:rFonts w:ascii="Helvetica" w:hAnsi="Helvetica"/>
                <w:sz w:val="22"/>
                <w:szCs w:val="22"/>
              </w:rPr>
            </w:pPr>
            <w:r>
              <w:rPr>
                <w:rFonts w:ascii="Helvetica" w:hAnsi="Helvetica"/>
                <w:sz w:val="22"/>
                <w:szCs w:val="22"/>
              </w:rPr>
              <w:lastRenderedPageBreak/>
              <w:t xml:space="preserve">I would introduce the area of educator preparation and development.  The regression shown in this area would be the reason for my choice.  We have regressed from advanced tech to developing tech.  The chart along with my personal observations support my choice.  </w:t>
            </w:r>
          </w:p>
        </w:tc>
      </w:tr>
    </w:tbl>
    <w:p w:rsidR="000F2FFB" w:rsidRDefault="000F2FFB" w:rsidP="00F002EB">
      <w:pPr>
        <w:widowControl w:val="0"/>
        <w:suppressAutoHyphens/>
        <w:spacing w:after="200"/>
        <w:rPr>
          <w:rFonts w:ascii="Arial" w:hAnsi="Arial"/>
          <w:sz w:val="22"/>
          <w:szCs w:val="22"/>
        </w:rPr>
      </w:pPr>
    </w:p>
    <w:p w:rsidR="00972879" w:rsidRPr="005F43DD" w:rsidRDefault="000F2FFB" w:rsidP="00972879">
      <w:pPr>
        <w:widowControl w:val="0"/>
        <w:suppressAutoHyphens/>
        <w:spacing w:after="200"/>
        <w:rPr>
          <w:b/>
          <w:i/>
          <w:noProof/>
          <w:szCs w:val="22"/>
        </w:rPr>
      </w:pPr>
      <w:r>
        <w:rPr>
          <w:rFonts w:ascii="Arial" w:hAnsi="Arial"/>
          <w:sz w:val="22"/>
        </w:rPr>
        <w:br w:type="page"/>
      </w:r>
      <w:r w:rsidR="00972879">
        <w:rPr>
          <w:rFonts w:ascii="Arial" w:hAnsi="Arial"/>
          <w:b/>
          <w:noProof/>
          <w:color w:val="BE151D"/>
        </w:rPr>
        <w:lastRenderedPageBreak/>
        <w:t xml:space="preserve">Week </w:t>
      </w:r>
      <w:r w:rsidR="0018037E">
        <w:rPr>
          <w:rFonts w:ascii="Arial" w:hAnsi="Arial"/>
          <w:b/>
          <w:noProof/>
          <w:color w:val="BE151D"/>
        </w:rPr>
        <w:t>2</w:t>
      </w:r>
      <w:r w:rsidR="005F43DD">
        <w:rPr>
          <w:rFonts w:ascii="Arial" w:hAnsi="Arial"/>
          <w:b/>
          <w:noProof/>
          <w:color w:val="BE151D"/>
        </w:rPr>
        <w:t xml:space="preserve"> Assignment, Part 2</w:t>
      </w:r>
      <w:r w:rsidR="00972879" w:rsidRPr="000C62C8">
        <w:rPr>
          <w:rFonts w:ascii="Arial" w:hAnsi="Arial"/>
          <w:b/>
          <w:noProof/>
          <w:color w:val="BE151D"/>
        </w:rPr>
        <w:t xml:space="preserve">: </w:t>
      </w:r>
      <w:r w:rsidR="0018037E">
        <w:rPr>
          <w:rFonts w:ascii="Arial" w:hAnsi="Arial"/>
          <w:b/>
          <w:noProof/>
          <w:color w:val="BE151D"/>
        </w:rPr>
        <w:t>Creating and Using a Blog</w:t>
      </w:r>
    </w:p>
    <w:p w:rsidR="008D309E" w:rsidRDefault="00B108A2" w:rsidP="008D309E">
      <w:pPr>
        <w:pStyle w:val="ACEsubhead2"/>
        <w:spacing w:after="100"/>
        <w:rPr>
          <w:rFonts w:cs="Arial"/>
          <w:b w:val="0"/>
          <w:i w:val="0"/>
          <w:noProof/>
          <w:color w:val="auto"/>
        </w:rPr>
      </w:pPr>
      <w:r>
        <w:rPr>
          <w:rFonts w:cs="Arial"/>
          <w:b w:val="0"/>
          <w:i w:val="0"/>
          <w:noProof/>
          <w:color w:val="auto"/>
        </w:rPr>
        <w:t>For the next</w:t>
      </w:r>
      <w:r w:rsidR="008D309E">
        <w:rPr>
          <w:rFonts w:cs="Arial"/>
          <w:b w:val="0"/>
          <w:i w:val="0"/>
          <w:noProof/>
          <w:color w:val="auto"/>
        </w:rPr>
        <w:t xml:space="preserve"> part of this week’s assignment, you will create your own blog and post an opinion piece on one of the </w:t>
      </w:r>
      <w:r w:rsidR="008D309E" w:rsidRPr="008D309E">
        <w:rPr>
          <w:rFonts w:cs="Arial"/>
          <w:b w:val="0"/>
          <w:i w:val="0"/>
          <w:noProof/>
          <w:color w:val="auto"/>
        </w:rPr>
        <w:t>four areas of the Texas Long Range Plan for Technology</w:t>
      </w:r>
      <w:r w:rsidR="0015492A">
        <w:rPr>
          <w:rFonts w:cs="Arial"/>
          <w:b w:val="0"/>
          <w:i w:val="0"/>
          <w:noProof/>
          <w:color w:val="auto"/>
        </w:rPr>
        <w:t>, 2006-2020</w:t>
      </w:r>
      <w:r w:rsidR="008D309E" w:rsidRPr="008D309E">
        <w:rPr>
          <w:rFonts w:cs="Arial"/>
          <w:b w:val="0"/>
          <w:i w:val="0"/>
          <w:noProof/>
          <w:color w:val="auto"/>
        </w:rPr>
        <w:t>.</w:t>
      </w:r>
      <w:r w:rsidR="008D309E">
        <w:rPr>
          <w:rFonts w:cs="Arial"/>
          <w:b w:val="0"/>
          <w:i w:val="0"/>
          <w:noProof/>
          <w:color w:val="auto"/>
        </w:rPr>
        <w:t xml:space="preserve"> If you already have your own blog, yo</w:t>
      </w:r>
      <w:r>
        <w:rPr>
          <w:rFonts w:cs="Arial"/>
          <w:b w:val="0"/>
          <w:i w:val="0"/>
          <w:noProof/>
          <w:color w:val="auto"/>
        </w:rPr>
        <w:t>u may publish your piece on your blog</w:t>
      </w:r>
      <w:r w:rsidR="008D309E">
        <w:rPr>
          <w:rFonts w:cs="Arial"/>
          <w:b w:val="0"/>
          <w:i w:val="0"/>
          <w:noProof/>
          <w:color w:val="auto"/>
        </w:rPr>
        <w:t xml:space="preserve">. If you don’t have your own blog, use the directions below to create one.   </w:t>
      </w:r>
    </w:p>
    <w:p w:rsidR="008D309E" w:rsidRDefault="008D309E" w:rsidP="008D309E">
      <w:pPr>
        <w:widowControl w:val="0"/>
        <w:tabs>
          <w:tab w:val="left" w:pos="720"/>
        </w:tabs>
        <w:suppressAutoHyphens/>
        <w:spacing w:after="100"/>
        <w:rPr>
          <w:rFonts w:ascii="Arial" w:hAnsi="Arial"/>
          <w:noProof/>
          <w:sz w:val="22"/>
          <w:szCs w:val="26"/>
        </w:rPr>
      </w:pPr>
      <w:r>
        <w:rPr>
          <w:rFonts w:ascii="Arial" w:hAnsi="Arial"/>
          <w:noProof/>
          <w:sz w:val="22"/>
          <w:szCs w:val="26"/>
        </w:rPr>
        <w:t>To complete this assignment:</w:t>
      </w:r>
    </w:p>
    <w:p w:rsidR="008D309E" w:rsidRDefault="008D309E" w:rsidP="008D309E">
      <w:pPr>
        <w:widowControl w:val="0"/>
        <w:numPr>
          <w:ilvl w:val="0"/>
          <w:numId w:val="32"/>
        </w:numPr>
        <w:tabs>
          <w:tab w:val="left" w:pos="720"/>
        </w:tabs>
        <w:suppressAutoHyphens/>
        <w:spacing w:after="100"/>
        <w:rPr>
          <w:rFonts w:ascii="Arial" w:hAnsi="Arial"/>
          <w:noProof/>
          <w:sz w:val="22"/>
          <w:szCs w:val="22"/>
        </w:rPr>
      </w:pPr>
      <w:r>
        <w:rPr>
          <w:rFonts w:ascii="Arial" w:hAnsi="Arial"/>
          <w:noProof/>
          <w:sz w:val="22"/>
          <w:szCs w:val="22"/>
        </w:rPr>
        <w:t xml:space="preserve">Access the video, “Blogs in Plain English” by entering the following address in your web address bar: </w:t>
      </w:r>
      <w:hyperlink r:id="rId10" w:history="1">
        <w:r>
          <w:rPr>
            <w:rStyle w:val="Hyperlink"/>
            <w:rFonts w:ascii="Arial" w:hAnsi="Arial"/>
            <w:noProof/>
            <w:sz w:val="22"/>
            <w:szCs w:val="22"/>
          </w:rPr>
          <w:t>http://www.youtube.com/watch?v=NN2I1pWXjXI</w:t>
        </w:r>
      </w:hyperlink>
    </w:p>
    <w:p w:rsidR="008D309E" w:rsidRDefault="008D309E" w:rsidP="008D309E">
      <w:pPr>
        <w:widowControl w:val="0"/>
        <w:numPr>
          <w:ilvl w:val="0"/>
          <w:numId w:val="32"/>
        </w:numPr>
        <w:tabs>
          <w:tab w:val="left" w:pos="720"/>
        </w:tabs>
        <w:suppressAutoHyphens/>
        <w:spacing w:after="100"/>
        <w:rPr>
          <w:rFonts w:ascii="Arial" w:hAnsi="Arial"/>
          <w:noProof/>
          <w:sz w:val="22"/>
          <w:szCs w:val="22"/>
          <w:lang w:eastAsia="en-US"/>
        </w:rPr>
      </w:pPr>
      <w:r>
        <w:rPr>
          <w:rFonts w:ascii="Arial" w:hAnsi="Arial"/>
          <w:noProof/>
          <w:sz w:val="22"/>
          <w:szCs w:val="22"/>
        </w:rPr>
        <w:t xml:space="preserve">View “Blogs in Plain English” as preparation for this assignment. </w:t>
      </w:r>
    </w:p>
    <w:p w:rsidR="008D309E" w:rsidRDefault="008D309E" w:rsidP="008D309E">
      <w:pPr>
        <w:widowControl w:val="0"/>
        <w:numPr>
          <w:ilvl w:val="0"/>
          <w:numId w:val="32"/>
        </w:numPr>
        <w:tabs>
          <w:tab w:val="left" w:pos="720"/>
        </w:tabs>
        <w:suppressAutoHyphens/>
        <w:spacing w:after="100"/>
        <w:rPr>
          <w:rFonts w:ascii="Arial" w:hAnsi="Arial"/>
          <w:noProof/>
          <w:sz w:val="22"/>
          <w:szCs w:val="22"/>
        </w:rPr>
      </w:pPr>
      <w:r>
        <w:rPr>
          <w:rFonts w:ascii="Arial" w:hAnsi="Arial"/>
          <w:noProof/>
          <w:sz w:val="22"/>
          <w:szCs w:val="22"/>
        </w:rPr>
        <w:t xml:space="preserve">Enter the following address in your web address bar: </w:t>
      </w:r>
      <w:hyperlink r:id="rId11" w:history="1">
        <w:r>
          <w:rPr>
            <w:rStyle w:val="Hyperlink"/>
            <w:rFonts w:ascii="Arial" w:hAnsi="Arial"/>
            <w:noProof/>
            <w:sz w:val="22"/>
            <w:szCs w:val="22"/>
          </w:rPr>
          <w:t>www.blogger.com</w:t>
        </w:r>
      </w:hyperlink>
      <w:r>
        <w:rPr>
          <w:rFonts w:ascii="Arial" w:hAnsi="Arial"/>
          <w:noProof/>
          <w:sz w:val="22"/>
          <w:szCs w:val="22"/>
        </w:rPr>
        <w:t xml:space="preserve"> (if you do not have a blog), or use a blog you already have set up.</w:t>
      </w:r>
    </w:p>
    <w:p w:rsidR="008D309E" w:rsidRDefault="008D309E" w:rsidP="008D309E">
      <w:pPr>
        <w:widowControl w:val="0"/>
        <w:numPr>
          <w:ilvl w:val="0"/>
          <w:numId w:val="32"/>
        </w:numPr>
        <w:tabs>
          <w:tab w:val="left" w:pos="720"/>
        </w:tabs>
        <w:suppressAutoHyphens/>
        <w:spacing w:after="100"/>
        <w:rPr>
          <w:rFonts w:ascii="Arial" w:hAnsi="Arial"/>
          <w:noProof/>
          <w:sz w:val="22"/>
          <w:szCs w:val="22"/>
        </w:rPr>
      </w:pPr>
      <w:r>
        <w:rPr>
          <w:rFonts w:ascii="Arial" w:hAnsi="Arial"/>
          <w:noProof/>
          <w:sz w:val="22"/>
          <w:szCs w:val="22"/>
        </w:rPr>
        <w:t>Read the information about the site.</w:t>
      </w:r>
    </w:p>
    <w:p w:rsidR="008D309E" w:rsidRDefault="008D309E" w:rsidP="008D309E">
      <w:pPr>
        <w:widowControl w:val="0"/>
        <w:numPr>
          <w:ilvl w:val="0"/>
          <w:numId w:val="32"/>
        </w:numPr>
        <w:tabs>
          <w:tab w:val="left" w:pos="720"/>
        </w:tabs>
        <w:suppressAutoHyphens/>
        <w:spacing w:after="100"/>
        <w:rPr>
          <w:rFonts w:ascii="Arial" w:hAnsi="Arial"/>
          <w:noProof/>
          <w:sz w:val="22"/>
          <w:szCs w:val="22"/>
        </w:rPr>
      </w:pPr>
      <w:r>
        <w:rPr>
          <w:rFonts w:ascii="Arial" w:hAnsi="Arial"/>
          <w:noProof/>
          <w:sz w:val="22"/>
          <w:szCs w:val="22"/>
        </w:rPr>
        <w:t xml:space="preserve">Click “Create a Blog.” Complete the information required to use the site, including the selection of a username and password. (If you already have a Google account, you can enter your username and password at the top of the home page.) Check the box to accept the terms of service, and click “Continue” to move to the next step. </w:t>
      </w:r>
    </w:p>
    <w:p w:rsidR="008D309E" w:rsidRDefault="008D309E" w:rsidP="008D309E">
      <w:pPr>
        <w:widowControl w:val="0"/>
        <w:numPr>
          <w:ilvl w:val="0"/>
          <w:numId w:val="32"/>
        </w:numPr>
        <w:tabs>
          <w:tab w:val="left" w:pos="720"/>
        </w:tabs>
        <w:suppressAutoHyphens/>
        <w:spacing w:after="100"/>
        <w:rPr>
          <w:rFonts w:ascii="Arial" w:hAnsi="Arial"/>
          <w:noProof/>
          <w:sz w:val="22"/>
          <w:szCs w:val="22"/>
        </w:rPr>
      </w:pPr>
      <w:r>
        <w:rPr>
          <w:rFonts w:ascii="Arial" w:hAnsi="Arial"/>
          <w:noProof/>
          <w:sz w:val="22"/>
          <w:szCs w:val="22"/>
        </w:rPr>
        <w:t xml:space="preserve">After creating your blog account, click “Name Blog.”  </w:t>
      </w:r>
    </w:p>
    <w:p w:rsidR="008D309E" w:rsidRDefault="008D309E" w:rsidP="008D309E">
      <w:pPr>
        <w:widowControl w:val="0"/>
        <w:numPr>
          <w:ilvl w:val="0"/>
          <w:numId w:val="32"/>
        </w:numPr>
        <w:tabs>
          <w:tab w:val="left" w:pos="720"/>
        </w:tabs>
        <w:suppressAutoHyphens/>
        <w:spacing w:after="100"/>
        <w:rPr>
          <w:rFonts w:ascii="Arial" w:hAnsi="Arial"/>
          <w:noProof/>
          <w:sz w:val="22"/>
          <w:szCs w:val="22"/>
        </w:rPr>
      </w:pPr>
      <w:r>
        <w:rPr>
          <w:rFonts w:ascii="Arial" w:hAnsi="Arial"/>
          <w:noProof/>
          <w:sz w:val="22"/>
          <w:szCs w:val="22"/>
        </w:rPr>
        <w:t>Select a title for the blog (example: “</w:t>
      </w:r>
      <w:r w:rsidR="0015492A">
        <w:rPr>
          <w:rFonts w:ascii="Arial" w:hAnsi="Arial"/>
          <w:noProof/>
          <w:sz w:val="22"/>
          <w:szCs w:val="22"/>
        </w:rPr>
        <w:t>TX Long Range Plan</w:t>
      </w:r>
      <w:r>
        <w:rPr>
          <w:rFonts w:ascii="Arial" w:hAnsi="Arial"/>
          <w:noProof/>
          <w:sz w:val="22"/>
          <w:szCs w:val="22"/>
        </w:rPr>
        <w:t xml:space="preserve">” or something a little more creative) and a blog address URL (example: </w:t>
      </w:r>
      <w:hyperlink r:id="rId12" w:history="1">
        <w:r>
          <w:rPr>
            <w:rStyle w:val="Hyperlink"/>
            <w:rFonts w:ascii="Arial" w:hAnsi="Arial"/>
            <w:noProof/>
            <w:sz w:val="22"/>
            <w:szCs w:val="22"/>
          </w:rPr>
          <w:t>http://yourname.blogspot.com</w:t>
        </w:r>
      </w:hyperlink>
      <w:r>
        <w:rPr>
          <w:rFonts w:ascii="Arial" w:hAnsi="Arial"/>
          <w:noProof/>
          <w:sz w:val="22"/>
          <w:szCs w:val="22"/>
        </w:rPr>
        <w:t xml:space="preserve">). Click “Continue” to move to the next step, “Choose a Template.”   </w:t>
      </w:r>
    </w:p>
    <w:p w:rsidR="008D309E" w:rsidRDefault="008D309E" w:rsidP="008D309E">
      <w:pPr>
        <w:widowControl w:val="0"/>
        <w:numPr>
          <w:ilvl w:val="0"/>
          <w:numId w:val="32"/>
        </w:numPr>
        <w:tabs>
          <w:tab w:val="left" w:pos="720"/>
        </w:tabs>
        <w:suppressAutoHyphens/>
        <w:spacing w:after="100"/>
        <w:rPr>
          <w:rFonts w:ascii="Arial" w:hAnsi="Arial"/>
          <w:noProof/>
          <w:sz w:val="22"/>
          <w:szCs w:val="22"/>
        </w:rPr>
      </w:pPr>
      <w:r>
        <w:rPr>
          <w:rFonts w:ascii="Arial" w:hAnsi="Arial"/>
          <w:noProof/>
          <w:sz w:val="22"/>
          <w:szCs w:val="22"/>
        </w:rPr>
        <w:t>Choose a template for your blog, then click “Continue.”</w:t>
      </w:r>
    </w:p>
    <w:p w:rsidR="008D309E" w:rsidRDefault="008D309E" w:rsidP="008D309E">
      <w:pPr>
        <w:widowControl w:val="0"/>
        <w:numPr>
          <w:ilvl w:val="0"/>
          <w:numId w:val="32"/>
        </w:numPr>
        <w:tabs>
          <w:tab w:val="left" w:pos="720"/>
        </w:tabs>
        <w:suppressAutoHyphens/>
        <w:spacing w:after="100"/>
        <w:rPr>
          <w:rFonts w:ascii="Arial" w:hAnsi="Arial"/>
          <w:noProof/>
          <w:sz w:val="22"/>
          <w:szCs w:val="22"/>
        </w:rPr>
      </w:pPr>
      <w:r>
        <w:rPr>
          <w:rFonts w:ascii="Arial" w:hAnsi="Arial"/>
          <w:noProof/>
          <w:sz w:val="22"/>
          <w:szCs w:val="22"/>
        </w:rPr>
        <w:t>When the “Your Blog Has Been Created” screen appears, click “Start Blogging.”</w:t>
      </w:r>
    </w:p>
    <w:p w:rsidR="008D309E" w:rsidRPr="008D309E" w:rsidRDefault="008D309E" w:rsidP="008D309E">
      <w:pPr>
        <w:widowControl w:val="0"/>
        <w:numPr>
          <w:ilvl w:val="0"/>
          <w:numId w:val="32"/>
        </w:numPr>
        <w:tabs>
          <w:tab w:val="left" w:pos="720"/>
        </w:tabs>
        <w:suppressAutoHyphens/>
        <w:spacing w:after="100"/>
        <w:rPr>
          <w:rFonts w:ascii="Arial" w:hAnsi="Arial" w:cs="Arial"/>
          <w:noProof/>
          <w:sz w:val="22"/>
          <w:szCs w:val="22"/>
        </w:rPr>
      </w:pPr>
      <w:r>
        <w:rPr>
          <w:rFonts w:ascii="Arial" w:hAnsi="Arial"/>
          <w:noProof/>
          <w:sz w:val="22"/>
          <w:szCs w:val="22"/>
        </w:rPr>
        <w:t xml:space="preserve">On the screen provided, compose a 250-word opinion piece on one of the </w:t>
      </w:r>
      <w:r w:rsidRPr="008D309E">
        <w:rPr>
          <w:rFonts w:ascii="Arial" w:hAnsi="Arial" w:cs="Arial"/>
          <w:noProof/>
          <w:sz w:val="22"/>
          <w:szCs w:val="22"/>
        </w:rPr>
        <w:t>four areas of the Texas Long Range Plan for Technology</w:t>
      </w:r>
      <w:r w:rsidR="0015492A">
        <w:rPr>
          <w:rFonts w:ascii="Arial" w:hAnsi="Arial" w:cs="Arial"/>
          <w:noProof/>
          <w:sz w:val="22"/>
          <w:szCs w:val="22"/>
        </w:rPr>
        <w:t>, 2006-2020</w:t>
      </w:r>
      <w:r w:rsidRPr="008D309E">
        <w:rPr>
          <w:rFonts w:ascii="Arial" w:hAnsi="Arial" w:cs="Arial"/>
          <w:noProof/>
          <w:sz w:val="22"/>
          <w:szCs w:val="22"/>
        </w:rPr>
        <w:t xml:space="preserve">: </w:t>
      </w:r>
      <w:r w:rsidRPr="008D309E">
        <w:rPr>
          <w:rFonts w:ascii="Arial" w:hAnsi="Arial" w:cs="Arial"/>
          <w:i/>
          <w:noProof/>
          <w:sz w:val="22"/>
          <w:szCs w:val="22"/>
        </w:rPr>
        <w:t>Teaching and Learning; Educator Preparation and Development; Leadership, Administration and Instructional Support; or Infrastructure for Technology</w:t>
      </w:r>
      <w:r w:rsidRPr="008D309E">
        <w:rPr>
          <w:rFonts w:ascii="Arial" w:hAnsi="Arial" w:cs="Arial"/>
          <w:noProof/>
          <w:sz w:val="22"/>
          <w:szCs w:val="22"/>
        </w:rPr>
        <w:t xml:space="preserve">. </w:t>
      </w:r>
      <w:r w:rsidR="00B5192A">
        <w:rPr>
          <w:rFonts w:ascii="Arial" w:hAnsi="Arial" w:cs="Arial"/>
          <w:noProof/>
          <w:sz w:val="22"/>
          <w:szCs w:val="22"/>
        </w:rPr>
        <w:t xml:space="preserve">You may discuss the area as it relates to your campus or the area in general. </w:t>
      </w:r>
      <w:r w:rsidRPr="008D309E">
        <w:rPr>
          <w:rFonts w:ascii="Arial" w:hAnsi="Arial" w:cs="Arial"/>
          <w:noProof/>
          <w:sz w:val="22"/>
          <w:szCs w:val="22"/>
        </w:rPr>
        <w:t>Include:</w:t>
      </w:r>
    </w:p>
    <w:p w:rsidR="008D309E" w:rsidRPr="008D309E" w:rsidRDefault="008D309E" w:rsidP="002C76A1">
      <w:pPr>
        <w:widowControl w:val="0"/>
        <w:numPr>
          <w:ilvl w:val="1"/>
          <w:numId w:val="36"/>
        </w:numPr>
        <w:tabs>
          <w:tab w:val="left" w:pos="720"/>
        </w:tabs>
        <w:suppressAutoHyphens/>
        <w:spacing w:after="100"/>
        <w:rPr>
          <w:rFonts w:ascii="Arial" w:hAnsi="Arial" w:cs="Arial"/>
          <w:noProof/>
          <w:sz w:val="22"/>
          <w:szCs w:val="22"/>
        </w:rPr>
      </w:pPr>
      <w:r w:rsidRPr="008D309E">
        <w:rPr>
          <w:rFonts w:ascii="Arial" w:hAnsi="Arial" w:cs="Arial"/>
          <w:noProof/>
          <w:sz w:val="22"/>
          <w:szCs w:val="22"/>
        </w:rPr>
        <w:t>a description of the area.</w:t>
      </w:r>
    </w:p>
    <w:p w:rsidR="008D309E" w:rsidRPr="008D309E" w:rsidRDefault="002C76A1" w:rsidP="002C76A1">
      <w:pPr>
        <w:widowControl w:val="0"/>
        <w:numPr>
          <w:ilvl w:val="1"/>
          <w:numId w:val="36"/>
        </w:numPr>
        <w:tabs>
          <w:tab w:val="left" w:pos="720"/>
        </w:tabs>
        <w:suppressAutoHyphens/>
        <w:spacing w:after="100"/>
        <w:rPr>
          <w:rFonts w:ascii="Arial" w:hAnsi="Arial" w:cs="Arial"/>
          <w:noProof/>
          <w:sz w:val="22"/>
          <w:szCs w:val="22"/>
        </w:rPr>
      </w:pPr>
      <w:r>
        <w:rPr>
          <w:rFonts w:ascii="Arial" w:hAnsi="Arial" w:cs="Arial"/>
          <w:noProof/>
          <w:sz w:val="22"/>
          <w:szCs w:val="22"/>
        </w:rPr>
        <w:t>progress in the area (include local, state and national progress).</w:t>
      </w:r>
    </w:p>
    <w:p w:rsidR="008D309E" w:rsidRPr="008D309E" w:rsidRDefault="008D309E" w:rsidP="002C76A1">
      <w:pPr>
        <w:widowControl w:val="0"/>
        <w:numPr>
          <w:ilvl w:val="1"/>
          <w:numId w:val="36"/>
        </w:numPr>
        <w:tabs>
          <w:tab w:val="left" w:pos="720"/>
        </w:tabs>
        <w:suppressAutoHyphens/>
        <w:spacing w:after="100"/>
        <w:rPr>
          <w:rFonts w:ascii="Arial" w:hAnsi="Arial" w:cs="Arial"/>
          <w:noProof/>
          <w:sz w:val="22"/>
          <w:szCs w:val="22"/>
        </w:rPr>
      </w:pPr>
      <w:r w:rsidRPr="008D309E">
        <w:rPr>
          <w:rFonts w:ascii="Arial" w:hAnsi="Arial" w:cs="Arial"/>
          <w:noProof/>
          <w:sz w:val="22"/>
          <w:szCs w:val="22"/>
        </w:rPr>
        <w:t>trends in the area</w:t>
      </w:r>
      <w:r w:rsidR="002C76A1">
        <w:rPr>
          <w:rFonts w:ascii="Arial" w:hAnsi="Arial" w:cs="Arial"/>
          <w:noProof/>
          <w:sz w:val="22"/>
          <w:szCs w:val="22"/>
        </w:rPr>
        <w:t xml:space="preserve"> (include local, state and national progress)</w:t>
      </w:r>
      <w:r w:rsidRPr="008D309E">
        <w:rPr>
          <w:rFonts w:ascii="Arial" w:hAnsi="Arial" w:cs="Arial"/>
          <w:noProof/>
          <w:sz w:val="22"/>
          <w:szCs w:val="22"/>
        </w:rPr>
        <w:t>.</w:t>
      </w:r>
    </w:p>
    <w:p w:rsidR="008D309E" w:rsidRPr="008D309E" w:rsidRDefault="008D309E" w:rsidP="002C76A1">
      <w:pPr>
        <w:widowControl w:val="0"/>
        <w:numPr>
          <w:ilvl w:val="1"/>
          <w:numId w:val="36"/>
        </w:numPr>
        <w:tabs>
          <w:tab w:val="left" w:pos="720"/>
        </w:tabs>
        <w:suppressAutoHyphens/>
        <w:spacing w:after="100"/>
        <w:rPr>
          <w:rFonts w:ascii="Arial" w:hAnsi="Arial" w:cs="Arial"/>
          <w:noProof/>
          <w:sz w:val="22"/>
          <w:szCs w:val="22"/>
        </w:rPr>
      </w:pPr>
      <w:r w:rsidRPr="008D309E">
        <w:rPr>
          <w:rFonts w:ascii="Arial" w:hAnsi="Arial" w:cs="Arial"/>
          <w:noProof/>
          <w:sz w:val="22"/>
          <w:szCs w:val="22"/>
        </w:rPr>
        <w:t>your recommendations for improvement in the area.</w:t>
      </w:r>
    </w:p>
    <w:tbl>
      <w:tblPr>
        <w:tblpPr w:leftFromText="180" w:rightFromText="180" w:vertAnchor="text" w:horzAnchor="margin" w:tblpXSpec="center" w:tblpY="1331"/>
        <w:tblW w:w="7848" w:type="dxa"/>
        <w:tblLayout w:type="fixed"/>
        <w:tblLook w:val="04A0"/>
      </w:tblPr>
      <w:tblGrid>
        <w:gridCol w:w="3930"/>
        <w:gridCol w:w="3918"/>
      </w:tblGrid>
      <w:tr w:rsidR="0029551E" w:rsidTr="0029551E">
        <w:tc>
          <w:tcPr>
            <w:tcW w:w="3930" w:type="dxa"/>
            <w:tcBorders>
              <w:top w:val="single" w:sz="4" w:space="0" w:color="000000"/>
              <w:left w:val="single" w:sz="4" w:space="0" w:color="000000"/>
              <w:bottom w:val="single" w:sz="4" w:space="0" w:color="000000"/>
              <w:right w:val="nil"/>
            </w:tcBorders>
            <w:shd w:val="clear" w:color="auto" w:fill="BE151D"/>
            <w:vAlign w:val="center"/>
            <w:hideMark/>
          </w:tcPr>
          <w:p w:rsidR="0029551E" w:rsidRDefault="0029551E" w:rsidP="00CF5AF6">
            <w:pPr>
              <w:snapToGrid w:val="0"/>
              <w:spacing w:before="60" w:after="60"/>
              <w:jc w:val="center"/>
              <w:rPr>
                <w:rFonts w:ascii="Arial" w:hAnsi="Arial"/>
                <w:noProof/>
                <w:color w:val="FFFFFF"/>
              </w:rPr>
            </w:pPr>
            <w:r>
              <w:rPr>
                <w:rFonts w:ascii="Arial" w:hAnsi="Arial"/>
                <w:noProof/>
                <w:color w:val="FFFFFF"/>
              </w:rPr>
              <w:t>Your Blog’s Name</w:t>
            </w:r>
          </w:p>
        </w:tc>
        <w:tc>
          <w:tcPr>
            <w:tcW w:w="3918" w:type="dxa"/>
            <w:tcBorders>
              <w:top w:val="single" w:sz="4" w:space="0" w:color="000000"/>
              <w:left w:val="single" w:sz="4" w:space="0" w:color="000000"/>
              <w:bottom w:val="single" w:sz="4" w:space="0" w:color="000000"/>
              <w:right w:val="single" w:sz="4" w:space="0" w:color="000000"/>
            </w:tcBorders>
            <w:shd w:val="clear" w:color="auto" w:fill="BE151D"/>
            <w:vAlign w:val="center"/>
            <w:hideMark/>
          </w:tcPr>
          <w:p w:rsidR="0029551E" w:rsidRDefault="0029551E" w:rsidP="00CF5AF6">
            <w:pPr>
              <w:snapToGrid w:val="0"/>
              <w:spacing w:before="60" w:after="60"/>
              <w:jc w:val="center"/>
              <w:rPr>
                <w:rFonts w:ascii="Arial" w:hAnsi="Arial"/>
                <w:noProof/>
                <w:color w:val="FFFFFF"/>
              </w:rPr>
            </w:pPr>
            <w:r>
              <w:rPr>
                <w:rFonts w:ascii="Arial" w:hAnsi="Arial"/>
                <w:noProof/>
                <w:color w:val="FFFFFF"/>
              </w:rPr>
              <w:t>Your Blog’s URL</w:t>
            </w:r>
          </w:p>
        </w:tc>
      </w:tr>
      <w:tr w:rsidR="0029551E" w:rsidTr="0029551E">
        <w:tc>
          <w:tcPr>
            <w:tcW w:w="3930" w:type="dxa"/>
            <w:tcBorders>
              <w:top w:val="nil"/>
              <w:left w:val="single" w:sz="4" w:space="0" w:color="000000"/>
              <w:bottom w:val="single" w:sz="4" w:space="0" w:color="000000"/>
              <w:right w:val="nil"/>
            </w:tcBorders>
          </w:tcPr>
          <w:p w:rsidR="0029551E" w:rsidRDefault="0029551E" w:rsidP="00CF5AF6">
            <w:pPr>
              <w:spacing w:before="60" w:after="60"/>
              <w:rPr>
                <w:rFonts w:ascii="Arial" w:hAnsi="Arial"/>
                <w:noProof/>
                <w:color w:val="0F243E"/>
              </w:rPr>
            </w:pPr>
          </w:p>
          <w:p w:rsidR="0029551E" w:rsidRDefault="0018754E" w:rsidP="00CF5AF6">
            <w:pPr>
              <w:spacing w:before="60" w:after="60"/>
              <w:rPr>
                <w:rFonts w:ascii="Arial" w:hAnsi="Arial"/>
                <w:noProof/>
                <w:color w:val="0F243E"/>
              </w:rPr>
            </w:pPr>
            <w:r>
              <w:rPr>
                <w:rFonts w:ascii="Arial" w:hAnsi="Arial"/>
                <w:noProof/>
                <w:color w:val="0F243E"/>
              </w:rPr>
              <w:t>Jacks Lamar Blog</w:t>
            </w:r>
          </w:p>
        </w:tc>
        <w:tc>
          <w:tcPr>
            <w:tcW w:w="3918" w:type="dxa"/>
            <w:tcBorders>
              <w:top w:val="nil"/>
              <w:left w:val="single" w:sz="4" w:space="0" w:color="000000"/>
              <w:bottom w:val="single" w:sz="4" w:space="0" w:color="000000"/>
              <w:right w:val="single" w:sz="4" w:space="0" w:color="000000"/>
            </w:tcBorders>
          </w:tcPr>
          <w:p w:rsidR="00DC034E" w:rsidRDefault="00DC034E" w:rsidP="00CF5AF6">
            <w:pPr>
              <w:snapToGrid w:val="0"/>
              <w:spacing w:before="60" w:after="60"/>
              <w:rPr>
                <w:noProof/>
                <w:color w:val="0F243E"/>
              </w:rPr>
            </w:pPr>
          </w:p>
          <w:p w:rsidR="0029551E" w:rsidRDefault="0018754E" w:rsidP="00CF5AF6">
            <w:pPr>
              <w:snapToGrid w:val="0"/>
              <w:spacing w:before="60" w:after="60"/>
              <w:rPr>
                <w:noProof/>
                <w:color w:val="0F243E"/>
              </w:rPr>
            </w:pPr>
            <w:r>
              <w:rPr>
                <w:noProof/>
                <w:color w:val="0F243E"/>
              </w:rPr>
              <w:t>www.jackinsundown.blogspot.com</w:t>
            </w:r>
          </w:p>
        </w:tc>
      </w:tr>
    </w:tbl>
    <w:p w:rsidR="005230E4" w:rsidRDefault="005230E4" w:rsidP="000C75B7">
      <w:pPr>
        <w:widowControl w:val="0"/>
        <w:numPr>
          <w:ilvl w:val="0"/>
          <w:numId w:val="32"/>
        </w:numPr>
        <w:suppressAutoHyphens/>
        <w:spacing w:after="200"/>
        <w:rPr>
          <w:rFonts w:ascii="Arial" w:hAnsi="Arial"/>
          <w:noProof/>
          <w:sz w:val="22"/>
          <w:szCs w:val="22"/>
        </w:rPr>
      </w:pPr>
      <w:r>
        <w:rPr>
          <w:rFonts w:ascii="Arial" w:hAnsi="Arial"/>
          <w:noProof/>
          <w:sz w:val="22"/>
          <w:szCs w:val="22"/>
        </w:rPr>
        <w:t xml:space="preserve">Record your blog information in the chart </w:t>
      </w:r>
      <w:r w:rsidR="00D43F2D">
        <w:rPr>
          <w:rFonts w:ascii="Arial" w:hAnsi="Arial"/>
          <w:noProof/>
          <w:sz w:val="22"/>
          <w:szCs w:val="22"/>
        </w:rPr>
        <w:t>below</w:t>
      </w:r>
      <w:r>
        <w:rPr>
          <w:rFonts w:ascii="Arial" w:hAnsi="Arial"/>
          <w:noProof/>
          <w:sz w:val="22"/>
          <w:szCs w:val="22"/>
        </w:rPr>
        <w:t>. If you have a blog and did not need to create one for the assignment, enter that information. Th</w:t>
      </w:r>
      <w:r w:rsidR="00D43F2D">
        <w:rPr>
          <w:rFonts w:ascii="Arial" w:hAnsi="Arial"/>
          <w:noProof/>
          <w:sz w:val="22"/>
          <w:szCs w:val="22"/>
        </w:rPr>
        <w:t>en answer the questions on the next page</w:t>
      </w:r>
      <w:r>
        <w:rPr>
          <w:rFonts w:ascii="Arial" w:hAnsi="Arial"/>
          <w:noProof/>
          <w:sz w:val="22"/>
          <w:szCs w:val="22"/>
        </w:rPr>
        <w:t>.</w:t>
      </w:r>
    </w:p>
    <w:p w:rsidR="000F2FFB" w:rsidRDefault="000F2FFB" w:rsidP="005230E4">
      <w:pPr>
        <w:widowControl w:val="0"/>
        <w:suppressAutoHyphens/>
        <w:spacing w:after="100"/>
        <w:rPr>
          <w:rFonts w:ascii="Arial" w:hAnsi="Arial"/>
          <w:sz w:val="22"/>
          <w:szCs w:val="22"/>
        </w:rPr>
      </w:pPr>
    </w:p>
    <w:p w:rsidR="00653881" w:rsidRDefault="00653881" w:rsidP="005230E4">
      <w:pPr>
        <w:widowControl w:val="0"/>
        <w:suppressAutoHyphens/>
        <w:spacing w:after="100"/>
        <w:rPr>
          <w:rFonts w:ascii="Arial" w:hAnsi="Arial"/>
          <w:sz w:val="22"/>
          <w:szCs w:val="22"/>
        </w:rPr>
      </w:pPr>
    </w:p>
    <w:p w:rsidR="00094EF0" w:rsidRPr="000F2FFB" w:rsidRDefault="000F2FFB" w:rsidP="00B108A2">
      <w:pPr>
        <w:widowControl w:val="0"/>
        <w:numPr>
          <w:ilvl w:val="0"/>
          <w:numId w:val="38"/>
        </w:numPr>
        <w:suppressAutoHyphens/>
        <w:spacing w:after="100"/>
        <w:rPr>
          <w:rFonts w:ascii="Arial" w:hAnsi="Arial"/>
          <w:sz w:val="22"/>
          <w:szCs w:val="22"/>
        </w:rPr>
      </w:pPr>
      <w:r>
        <w:rPr>
          <w:rFonts w:ascii="Arial" w:hAnsi="Arial"/>
          <w:sz w:val="22"/>
          <w:szCs w:val="22"/>
        </w:rPr>
        <w:br w:type="page"/>
      </w:r>
      <w:r w:rsidR="00094EF0">
        <w:rPr>
          <w:rFonts w:ascii="Arial" w:hAnsi="Arial" w:cs="Arial"/>
          <w:iCs/>
          <w:sz w:val="22"/>
          <w:szCs w:val="22"/>
        </w:rPr>
        <w:lastRenderedPageBreak/>
        <w:t>What</w:t>
      </w:r>
      <w:r w:rsidR="00F91CF9">
        <w:rPr>
          <w:rFonts w:ascii="Arial" w:hAnsi="Arial" w:cs="Arial"/>
          <w:iCs/>
          <w:sz w:val="22"/>
          <w:szCs w:val="22"/>
        </w:rPr>
        <w:t xml:space="preserve"> is the </w:t>
      </w:r>
      <w:r w:rsidR="0015492A">
        <w:rPr>
          <w:rFonts w:ascii="Arial" w:hAnsi="Arial" w:cs="Arial"/>
          <w:iCs/>
          <w:sz w:val="22"/>
          <w:szCs w:val="22"/>
        </w:rPr>
        <w:t xml:space="preserve">educational </w:t>
      </w:r>
      <w:r w:rsidR="00F91CF9">
        <w:rPr>
          <w:rFonts w:ascii="Arial" w:hAnsi="Arial" w:cs="Arial"/>
          <w:iCs/>
          <w:sz w:val="22"/>
          <w:szCs w:val="22"/>
        </w:rPr>
        <w:t>value of blogs and blogging to the 21</w:t>
      </w:r>
      <w:r w:rsidR="00F91CF9" w:rsidRPr="00F91CF9">
        <w:rPr>
          <w:rFonts w:ascii="Arial" w:hAnsi="Arial" w:cs="Arial"/>
          <w:iCs/>
          <w:sz w:val="22"/>
          <w:szCs w:val="22"/>
          <w:vertAlign w:val="superscript"/>
        </w:rPr>
        <w:t>st</w:t>
      </w:r>
      <w:r w:rsidR="00F91CF9">
        <w:rPr>
          <w:rFonts w:ascii="Arial" w:hAnsi="Arial" w:cs="Arial"/>
          <w:iCs/>
          <w:sz w:val="22"/>
          <w:szCs w:val="22"/>
        </w:rPr>
        <w:t xml:space="preserve"> century learner?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094EF0" w:rsidRPr="00DE3CDC" w:rsidTr="00DE3CDC">
        <w:trPr>
          <w:trHeight w:val="512"/>
        </w:trPr>
        <w:tc>
          <w:tcPr>
            <w:tcW w:w="9576" w:type="dxa"/>
          </w:tcPr>
          <w:p w:rsidR="00094EF0" w:rsidRPr="00DE3CDC" w:rsidRDefault="00676B13" w:rsidP="00AE3E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rPr>
                <w:rFonts w:ascii="Helvetica" w:hAnsi="Helvetica"/>
                <w:sz w:val="22"/>
                <w:szCs w:val="22"/>
              </w:rPr>
            </w:pPr>
            <w:r>
              <w:rPr>
                <w:rFonts w:ascii="Helvetica" w:hAnsi="Helvetica"/>
                <w:sz w:val="22"/>
                <w:szCs w:val="22"/>
              </w:rPr>
              <w:t>Blogs are a great way for teachers and students to have the “anytime, anywhere” goal of connecti</w:t>
            </w:r>
            <w:r w:rsidR="00AE3E59">
              <w:rPr>
                <w:rFonts w:ascii="Helvetica" w:hAnsi="Helvetica"/>
                <w:sz w:val="22"/>
                <w:szCs w:val="22"/>
              </w:rPr>
              <w:t>vity</w:t>
            </w:r>
            <w:r>
              <w:rPr>
                <w:rFonts w:ascii="Helvetica" w:hAnsi="Helvetica"/>
                <w:sz w:val="22"/>
                <w:szCs w:val="22"/>
              </w:rPr>
              <w:t xml:space="preserve">.  Teachers can use blogs for communication to students, but even better, students can use blogs for group projects and communication outside the limits of the classroom.  </w:t>
            </w:r>
            <w:r w:rsidR="00DC034E">
              <w:rPr>
                <w:rFonts w:ascii="Helvetica" w:hAnsi="Helvetica"/>
                <w:sz w:val="22"/>
                <w:szCs w:val="22"/>
              </w:rPr>
              <w:t>Blogs could also be a great place to communicate with parents and keeping them up to date on the activities of the class.</w:t>
            </w:r>
          </w:p>
        </w:tc>
      </w:tr>
    </w:tbl>
    <w:p w:rsidR="0015492A" w:rsidRDefault="0015492A" w:rsidP="0015492A">
      <w:pPr>
        <w:widowControl w:val="0"/>
        <w:suppressAutoHyphens/>
        <w:spacing w:after="100"/>
        <w:rPr>
          <w:rFonts w:ascii="Arial" w:hAnsi="Arial" w:cs="Arial"/>
          <w:iCs/>
          <w:sz w:val="22"/>
          <w:szCs w:val="22"/>
        </w:rPr>
      </w:pPr>
    </w:p>
    <w:p w:rsidR="0015492A" w:rsidRPr="000F2FFB" w:rsidRDefault="0015492A" w:rsidP="00B108A2">
      <w:pPr>
        <w:widowControl w:val="0"/>
        <w:numPr>
          <w:ilvl w:val="0"/>
          <w:numId w:val="38"/>
        </w:numPr>
        <w:suppressAutoHyphens/>
        <w:spacing w:after="100"/>
        <w:rPr>
          <w:rFonts w:ascii="Arial" w:hAnsi="Arial"/>
          <w:sz w:val="22"/>
          <w:szCs w:val="22"/>
        </w:rPr>
      </w:pPr>
      <w:r>
        <w:rPr>
          <w:rFonts w:ascii="Arial" w:hAnsi="Arial" w:cs="Arial"/>
          <w:iCs/>
          <w:sz w:val="22"/>
          <w:szCs w:val="22"/>
        </w:rPr>
        <w:t>What are the concerns of blogs and blogging in education?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15492A" w:rsidRPr="00DE3CDC" w:rsidTr="00A407F8">
        <w:trPr>
          <w:trHeight w:val="512"/>
        </w:trPr>
        <w:tc>
          <w:tcPr>
            <w:tcW w:w="9576" w:type="dxa"/>
          </w:tcPr>
          <w:p w:rsidR="0015492A" w:rsidRPr="00DE3CDC" w:rsidRDefault="00DC034E" w:rsidP="00A407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rPr>
                <w:rFonts w:ascii="Helvetica" w:hAnsi="Helvetica"/>
                <w:sz w:val="22"/>
                <w:szCs w:val="22"/>
              </w:rPr>
            </w:pPr>
            <w:r>
              <w:rPr>
                <w:rFonts w:ascii="Helvetica" w:hAnsi="Helvetica"/>
                <w:sz w:val="22"/>
                <w:szCs w:val="22"/>
              </w:rPr>
              <w:t>The reliability of information on blogs would be of major concern.  I could also see the possibility that hijacking the blog with misinformation could also be a threat.</w:t>
            </w:r>
          </w:p>
        </w:tc>
      </w:tr>
    </w:tbl>
    <w:p w:rsidR="00094EF0" w:rsidRPr="00481FF9" w:rsidRDefault="00F91CF9" w:rsidP="00B108A2">
      <w:pPr>
        <w:numPr>
          <w:ilvl w:val="0"/>
          <w:numId w:val="38"/>
        </w:numPr>
        <w:spacing w:before="200" w:after="200"/>
        <w:rPr>
          <w:rFonts w:ascii="Arial" w:hAnsi="Arial" w:cs="Arial"/>
          <w:sz w:val="22"/>
          <w:szCs w:val="22"/>
        </w:rPr>
      </w:pPr>
      <w:r>
        <w:rPr>
          <w:rFonts w:ascii="Arial" w:hAnsi="Arial" w:cs="Arial"/>
          <w:iCs/>
          <w:sz w:val="22"/>
          <w:szCs w:val="22"/>
        </w:rPr>
        <w:t>How can you use blogging to communicate with school stakeholders?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094EF0" w:rsidRPr="00DE3CDC" w:rsidTr="00DE3CDC">
        <w:trPr>
          <w:trHeight w:val="512"/>
        </w:trPr>
        <w:tc>
          <w:tcPr>
            <w:tcW w:w="9576" w:type="dxa"/>
          </w:tcPr>
          <w:p w:rsidR="00094EF0" w:rsidRPr="00DE3CDC" w:rsidRDefault="00DC034E" w:rsidP="00DE3C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rPr>
                <w:rFonts w:ascii="Helvetica" w:hAnsi="Helvetica"/>
                <w:sz w:val="22"/>
                <w:szCs w:val="22"/>
              </w:rPr>
            </w:pPr>
            <w:r>
              <w:rPr>
                <w:rFonts w:ascii="Helvetica" w:hAnsi="Helvetica"/>
                <w:sz w:val="22"/>
                <w:szCs w:val="22"/>
              </w:rPr>
              <w:t>The two best uses of a blog that would come to mind in my classes would be communications with parents to keep them aware of the activities of the class and group projects for students.  The blog would give them a great avenue to communicate on project from almost anywhere.  Students who were absent from class could still participate to a certain degree.</w:t>
            </w:r>
          </w:p>
        </w:tc>
      </w:tr>
    </w:tbl>
    <w:p w:rsidR="00971553" w:rsidRDefault="00971553" w:rsidP="00094EF0">
      <w:pPr>
        <w:widowControl w:val="0"/>
        <w:tabs>
          <w:tab w:val="left" w:pos="720"/>
        </w:tabs>
        <w:suppressAutoHyphens/>
        <w:spacing w:after="100"/>
        <w:rPr>
          <w:rFonts w:ascii="Arial" w:hAnsi="Arial"/>
          <w:sz w:val="22"/>
          <w:szCs w:val="22"/>
        </w:rPr>
      </w:pPr>
    </w:p>
    <w:p w:rsidR="005F43DD" w:rsidRPr="000F2FFB" w:rsidRDefault="005F43DD" w:rsidP="005F43DD">
      <w:pPr>
        <w:widowControl w:val="0"/>
        <w:suppressAutoHyphens/>
        <w:spacing w:after="200"/>
        <w:rPr>
          <w:rFonts w:ascii="Arial" w:hAnsi="Arial"/>
          <w:sz w:val="22"/>
          <w:szCs w:val="22"/>
        </w:rPr>
      </w:pPr>
      <w:r>
        <w:rPr>
          <w:rFonts w:ascii="Arial" w:hAnsi="Arial"/>
          <w:sz w:val="22"/>
          <w:szCs w:val="22"/>
        </w:rPr>
        <w:br w:type="page"/>
      </w:r>
      <w:r>
        <w:rPr>
          <w:rFonts w:ascii="Arial" w:hAnsi="Arial"/>
          <w:b/>
          <w:color w:val="BE151D"/>
        </w:rPr>
        <w:lastRenderedPageBreak/>
        <w:t>Week 2 Assignment, Part 3</w:t>
      </w:r>
      <w:r w:rsidRPr="000C62C8">
        <w:rPr>
          <w:rFonts w:ascii="Arial" w:hAnsi="Arial"/>
          <w:b/>
          <w:color w:val="BE151D"/>
        </w:rPr>
        <w:t xml:space="preserve">: </w:t>
      </w:r>
      <w:r w:rsidRPr="008D309E">
        <w:rPr>
          <w:rFonts w:ascii="Arial" w:hAnsi="Arial"/>
          <w:b/>
          <w:color w:val="BE151D"/>
        </w:rPr>
        <w:t>Creating a</w:t>
      </w:r>
      <w:r w:rsidR="00CF5AF6">
        <w:rPr>
          <w:rFonts w:ascii="Arial" w:hAnsi="Arial"/>
          <w:b/>
          <w:color w:val="BE151D"/>
        </w:rPr>
        <w:t>nd posting a</w:t>
      </w:r>
      <w:r w:rsidRPr="008D309E">
        <w:rPr>
          <w:rFonts w:ascii="Arial" w:hAnsi="Arial"/>
          <w:b/>
          <w:color w:val="BE151D"/>
        </w:rPr>
        <w:t xml:space="preserve"> Slide Presentation</w:t>
      </w:r>
    </w:p>
    <w:p w:rsidR="005F43DD" w:rsidRDefault="005F43DD" w:rsidP="005F43DD">
      <w:pPr>
        <w:pStyle w:val="ACEsubhead2"/>
        <w:rPr>
          <w:sz w:val="24"/>
        </w:rPr>
      </w:pPr>
    </w:p>
    <w:p w:rsidR="007E767F" w:rsidRDefault="005F43DD" w:rsidP="005F43DD">
      <w:pPr>
        <w:pStyle w:val="ACEsubhead2"/>
        <w:rPr>
          <w:b w:val="0"/>
          <w:i w:val="0"/>
          <w:color w:val="auto"/>
          <w:szCs w:val="22"/>
        </w:rPr>
      </w:pPr>
      <w:r w:rsidRPr="008D309E">
        <w:rPr>
          <w:b w:val="0"/>
          <w:i w:val="0"/>
          <w:color w:val="auto"/>
          <w:szCs w:val="22"/>
        </w:rPr>
        <w:t>As an instructional leader, you must be able to effectively share information with the faculty. You must also be able to talk confidently to those you lead. Throughout this Application</w:t>
      </w:r>
      <w:r w:rsidR="00D0374B">
        <w:rPr>
          <w:b w:val="0"/>
          <w:i w:val="0"/>
          <w:color w:val="auto"/>
          <w:szCs w:val="22"/>
        </w:rPr>
        <w:t xml:space="preserve"> Assignment</w:t>
      </w:r>
      <w:r w:rsidRPr="008D309E">
        <w:rPr>
          <w:b w:val="0"/>
          <w:i w:val="0"/>
          <w:color w:val="auto"/>
          <w:szCs w:val="22"/>
        </w:rPr>
        <w:t>, you will expand your knowledge and practice u</w:t>
      </w:r>
      <w:r w:rsidR="00B108A2">
        <w:rPr>
          <w:b w:val="0"/>
          <w:i w:val="0"/>
          <w:color w:val="auto"/>
          <w:szCs w:val="22"/>
        </w:rPr>
        <w:t xml:space="preserve">sing technology tools. </w:t>
      </w:r>
      <w:r w:rsidR="00D0374B">
        <w:rPr>
          <w:b w:val="0"/>
          <w:i w:val="0"/>
          <w:color w:val="auto"/>
          <w:szCs w:val="22"/>
        </w:rPr>
        <w:t>Presentation software</w:t>
      </w:r>
      <w:r w:rsidR="007E767F">
        <w:rPr>
          <w:b w:val="0"/>
          <w:i w:val="0"/>
          <w:color w:val="auto"/>
          <w:szCs w:val="22"/>
        </w:rPr>
        <w:t xml:space="preserve">, such as Microsoft PowerPoint and Google Presentation, </w:t>
      </w:r>
      <w:r w:rsidR="00D0374B">
        <w:rPr>
          <w:b w:val="0"/>
          <w:i w:val="0"/>
          <w:color w:val="auto"/>
          <w:szCs w:val="22"/>
        </w:rPr>
        <w:t>is used to</w:t>
      </w:r>
      <w:r w:rsidR="007E767F">
        <w:rPr>
          <w:b w:val="0"/>
          <w:i w:val="0"/>
          <w:color w:val="auto"/>
          <w:szCs w:val="22"/>
        </w:rPr>
        <w:t xml:space="preserve"> communicate</w:t>
      </w:r>
      <w:r w:rsidR="00D0374B">
        <w:rPr>
          <w:b w:val="0"/>
          <w:i w:val="0"/>
          <w:color w:val="auto"/>
          <w:szCs w:val="22"/>
        </w:rPr>
        <w:t xml:space="preserve"> ideas or information through text, images, animations, audio and video.</w:t>
      </w:r>
    </w:p>
    <w:p w:rsidR="007E767F" w:rsidRDefault="007E767F" w:rsidP="005F43DD">
      <w:pPr>
        <w:pStyle w:val="ACEsubhead2"/>
        <w:rPr>
          <w:b w:val="0"/>
          <w:i w:val="0"/>
          <w:color w:val="auto"/>
          <w:szCs w:val="22"/>
        </w:rPr>
      </w:pPr>
    </w:p>
    <w:p w:rsidR="005F43DD" w:rsidRDefault="00B108A2" w:rsidP="005F43DD">
      <w:pPr>
        <w:pStyle w:val="ACEsubhead2"/>
        <w:rPr>
          <w:b w:val="0"/>
          <w:i w:val="0"/>
          <w:color w:val="auto"/>
          <w:szCs w:val="22"/>
        </w:rPr>
      </w:pPr>
      <w:r>
        <w:rPr>
          <w:b w:val="0"/>
          <w:i w:val="0"/>
          <w:color w:val="auto"/>
          <w:szCs w:val="22"/>
        </w:rPr>
        <w:t>In Part 3</w:t>
      </w:r>
      <w:r w:rsidR="005F43DD" w:rsidRPr="008D309E">
        <w:rPr>
          <w:b w:val="0"/>
          <w:i w:val="0"/>
          <w:color w:val="auto"/>
          <w:szCs w:val="22"/>
        </w:rPr>
        <w:t xml:space="preserve"> of the Application assignment, you will create a slide presentation to </w:t>
      </w:r>
      <w:r w:rsidR="001A1986">
        <w:rPr>
          <w:b w:val="0"/>
          <w:i w:val="0"/>
          <w:color w:val="auto"/>
          <w:szCs w:val="22"/>
        </w:rPr>
        <w:t>introduce the Texas STaR Chart and share your</w:t>
      </w:r>
      <w:r w:rsidR="005F43DD" w:rsidRPr="008D309E">
        <w:rPr>
          <w:b w:val="0"/>
          <w:i w:val="0"/>
          <w:color w:val="auto"/>
          <w:szCs w:val="22"/>
        </w:rPr>
        <w:t xml:space="preserve"> campus STaR Chart findings with the faculty.</w:t>
      </w:r>
      <w:r w:rsidR="00CF5AF6">
        <w:rPr>
          <w:b w:val="0"/>
          <w:i w:val="0"/>
          <w:color w:val="auto"/>
          <w:szCs w:val="22"/>
        </w:rPr>
        <w:t xml:space="preserve"> After you create your slide presentation you will post your presentation to your blog.</w:t>
      </w:r>
    </w:p>
    <w:p w:rsidR="00180977" w:rsidRDefault="00180977" w:rsidP="005F43DD">
      <w:pPr>
        <w:pStyle w:val="ACEsubhead2"/>
        <w:rPr>
          <w:b w:val="0"/>
          <w:i w:val="0"/>
          <w:color w:val="auto"/>
          <w:szCs w:val="22"/>
        </w:rPr>
      </w:pPr>
    </w:p>
    <w:p w:rsidR="00180977" w:rsidRDefault="00180977" w:rsidP="005F43DD">
      <w:pPr>
        <w:pStyle w:val="ACEsubhead2"/>
        <w:rPr>
          <w:b w:val="0"/>
          <w:i w:val="0"/>
          <w:color w:val="auto"/>
          <w:szCs w:val="22"/>
        </w:rPr>
      </w:pPr>
      <w:r>
        <w:rPr>
          <w:b w:val="0"/>
          <w:i w:val="0"/>
          <w:color w:val="auto"/>
          <w:szCs w:val="22"/>
        </w:rPr>
        <w:t>Resources for Effective Presentations:</w:t>
      </w:r>
    </w:p>
    <w:p w:rsidR="005B0ECD" w:rsidRDefault="00F962EA" w:rsidP="00B87795">
      <w:pPr>
        <w:pStyle w:val="ACEsubhead2"/>
        <w:numPr>
          <w:ilvl w:val="0"/>
          <w:numId w:val="43"/>
        </w:numPr>
        <w:rPr>
          <w:b w:val="0"/>
          <w:i w:val="0"/>
          <w:color w:val="auto"/>
          <w:szCs w:val="22"/>
        </w:rPr>
      </w:pPr>
      <w:hyperlink r:id="rId13" w:history="1">
        <w:r w:rsidR="005B0ECD" w:rsidRPr="00466765">
          <w:rPr>
            <w:rStyle w:val="Hyperlink"/>
            <w:b w:val="0"/>
            <w:i w:val="0"/>
            <w:szCs w:val="22"/>
          </w:rPr>
          <w:t>http://www.garrreynolds.com/Presentation/slides.html</w:t>
        </w:r>
      </w:hyperlink>
      <w:r w:rsidR="005B0ECD">
        <w:rPr>
          <w:b w:val="0"/>
          <w:i w:val="0"/>
          <w:color w:val="auto"/>
          <w:szCs w:val="22"/>
        </w:rPr>
        <w:t xml:space="preserve"> </w:t>
      </w:r>
    </w:p>
    <w:p w:rsidR="005B0ECD" w:rsidRDefault="00F962EA" w:rsidP="00B87795">
      <w:pPr>
        <w:pStyle w:val="ACEsubhead2"/>
        <w:numPr>
          <w:ilvl w:val="0"/>
          <w:numId w:val="43"/>
        </w:numPr>
        <w:rPr>
          <w:b w:val="0"/>
          <w:i w:val="0"/>
          <w:color w:val="auto"/>
          <w:szCs w:val="22"/>
        </w:rPr>
      </w:pPr>
      <w:hyperlink r:id="rId14" w:anchor="strengths" w:history="1">
        <w:r w:rsidR="005B0ECD" w:rsidRPr="00466765">
          <w:rPr>
            <w:rStyle w:val="Hyperlink"/>
            <w:b w:val="0"/>
            <w:i w:val="0"/>
            <w:szCs w:val="22"/>
          </w:rPr>
          <w:t>http://www.shkaminski.com/Classes/Handouts/powerpoint.htm#strengths</w:t>
        </w:r>
      </w:hyperlink>
    </w:p>
    <w:p w:rsidR="00180977" w:rsidRDefault="00F962EA" w:rsidP="00B87795">
      <w:pPr>
        <w:pStyle w:val="ACEsubhead2"/>
        <w:numPr>
          <w:ilvl w:val="0"/>
          <w:numId w:val="43"/>
        </w:numPr>
        <w:rPr>
          <w:b w:val="0"/>
          <w:i w:val="0"/>
          <w:color w:val="auto"/>
          <w:szCs w:val="22"/>
        </w:rPr>
      </w:pPr>
      <w:hyperlink r:id="rId15" w:history="1">
        <w:r w:rsidR="00B87795" w:rsidRPr="00466765">
          <w:rPr>
            <w:rStyle w:val="Hyperlink"/>
            <w:b w:val="0"/>
            <w:i w:val="0"/>
            <w:szCs w:val="22"/>
          </w:rPr>
          <w:t>http://kinesiology.boisestate.edu/kines442/tips_for_making_effective_powerp.htm</w:t>
        </w:r>
      </w:hyperlink>
      <w:r w:rsidR="00B87795">
        <w:rPr>
          <w:b w:val="0"/>
          <w:i w:val="0"/>
          <w:color w:val="auto"/>
          <w:szCs w:val="22"/>
        </w:rPr>
        <w:t xml:space="preserve"> </w:t>
      </w:r>
    </w:p>
    <w:p w:rsidR="00B87795" w:rsidRPr="005C5915" w:rsidRDefault="00F962EA" w:rsidP="00B87795">
      <w:pPr>
        <w:pStyle w:val="ACEsubhead2"/>
        <w:numPr>
          <w:ilvl w:val="0"/>
          <w:numId w:val="43"/>
        </w:numPr>
        <w:rPr>
          <w:rStyle w:val="HTMLCite"/>
          <w:b w:val="0"/>
          <w:iCs w:val="0"/>
          <w:color w:val="auto"/>
          <w:szCs w:val="22"/>
        </w:rPr>
      </w:pPr>
      <w:hyperlink r:id="rId16" w:history="1">
        <w:r w:rsidR="005C5915" w:rsidRPr="00B87795">
          <w:rPr>
            <w:rStyle w:val="Hyperlink"/>
            <w:rFonts w:cs="Arial"/>
            <w:b w:val="0"/>
            <w:i w:val="0"/>
          </w:rPr>
          <w:t>www.iasted.org/conferences/formatting/</w:t>
        </w:r>
        <w:r w:rsidR="005C5915" w:rsidRPr="00B87795">
          <w:rPr>
            <w:rStyle w:val="Hyperlink"/>
            <w:rFonts w:cs="Arial"/>
            <w:b w:val="0"/>
            <w:bCs/>
            <w:i w:val="0"/>
          </w:rPr>
          <w:t>Presentations</w:t>
        </w:r>
        <w:r w:rsidR="005C5915" w:rsidRPr="00B87795">
          <w:rPr>
            <w:rStyle w:val="Hyperlink"/>
            <w:rFonts w:cs="Arial"/>
            <w:b w:val="0"/>
            <w:i w:val="0"/>
          </w:rPr>
          <w:t>-</w:t>
        </w:r>
        <w:r w:rsidR="005C5915" w:rsidRPr="00B87795">
          <w:rPr>
            <w:rStyle w:val="Hyperlink"/>
            <w:rFonts w:cs="Arial"/>
            <w:b w:val="0"/>
            <w:bCs/>
            <w:i w:val="0"/>
          </w:rPr>
          <w:t>Tips</w:t>
        </w:r>
        <w:r w:rsidR="005C5915" w:rsidRPr="00B87795">
          <w:rPr>
            <w:rStyle w:val="Hyperlink"/>
            <w:rFonts w:cs="Arial"/>
            <w:b w:val="0"/>
            <w:i w:val="0"/>
          </w:rPr>
          <w:t>.ppt</w:t>
        </w:r>
      </w:hyperlink>
      <w:r w:rsidR="005C5915">
        <w:rPr>
          <w:rStyle w:val="HTMLCite"/>
          <w:rFonts w:cs="Arial"/>
          <w:b w:val="0"/>
          <w:i/>
          <w:color w:val="000000"/>
        </w:rPr>
        <w:t xml:space="preserve"> </w:t>
      </w:r>
      <w:r w:rsidR="00B87795" w:rsidRPr="00B87795">
        <w:rPr>
          <w:rStyle w:val="HTMLCite"/>
          <w:rFonts w:cs="Arial"/>
          <w:b w:val="0"/>
          <w:i/>
          <w:color w:val="000000"/>
        </w:rPr>
        <w:t xml:space="preserve"> </w:t>
      </w:r>
    </w:p>
    <w:p w:rsidR="005F43DD" w:rsidRPr="005C5915" w:rsidRDefault="00F962EA" w:rsidP="005F43DD">
      <w:pPr>
        <w:pStyle w:val="ACEsubhead2"/>
        <w:numPr>
          <w:ilvl w:val="0"/>
          <w:numId w:val="43"/>
        </w:numPr>
        <w:rPr>
          <w:b w:val="0"/>
          <w:i w:val="0"/>
          <w:color w:val="auto"/>
          <w:szCs w:val="22"/>
        </w:rPr>
      </w:pPr>
      <w:hyperlink r:id="rId17" w:history="1">
        <w:r w:rsidR="005C5915" w:rsidRPr="005C5915">
          <w:rPr>
            <w:rStyle w:val="Hyperlink"/>
            <w:b w:val="0"/>
            <w:i w:val="0"/>
            <w:szCs w:val="22"/>
          </w:rPr>
          <w:t>http://faculty.baruch.cuny.edu/blsci/main/details.asp?docid=156</w:t>
        </w:r>
      </w:hyperlink>
      <w:r w:rsidR="005C5915" w:rsidRPr="005C5915">
        <w:rPr>
          <w:b w:val="0"/>
          <w:i w:val="0"/>
          <w:color w:val="auto"/>
          <w:szCs w:val="22"/>
        </w:rPr>
        <w:t xml:space="preserve"> </w:t>
      </w:r>
    </w:p>
    <w:p w:rsidR="005C5915" w:rsidRDefault="005C5915" w:rsidP="005F43DD">
      <w:pPr>
        <w:pStyle w:val="ACEsubhead2"/>
        <w:rPr>
          <w:b w:val="0"/>
          <w:i w:val="0"/>
          <w:color w:val="auto"/>
          <w:szCs w:val="22"/>
        </w:rPr>
      </w:pPr>
    </w:p>
    <w:p w:rsidR="005F43DD" w:rsidRPr="008D309E" w:rsidRDefault="005F43DD" w:rsidP="005F43DD">
      <w:pPr>
        <w:pStyle w:val="ACEsubhead2"/>
        <w:rPr>
          <w:b w:val="0"/>
          <w:i w:val="0"/>
          <w:color w:val="auto"/>
          <w:szCs w:val="22"/>
        </w:rPr>
      </w:pPr>
      <w:r w:rsidRPr="008D309E">
        <w:rPr>
          <w:b w:val="0"/>
          <w:i w:val="0"/>
          <w:color w:val="auto"/>
          <w:szCs w:val="22"/>
        </w:rPr>
        <w:t>Directions:</w:t>
      </w:r>
    </w:p>
    <w:p w:rsidR="005F43DD" w:rsidRDefault="005F43DD" w:rsidP="005F43DD">
      <w:pPr>
        <w:pStyle w:val="ACEsubhead2"/>
        <w:numPr>
          <w:ilvl w:val="0"/>
          <w:numId w:val="34"/>
        </w:numPr>
        <w:rPr>
          <w:b w:val="0"/>
          <w:i w:val="0"/>
          <w:color w:val="auto"/>
          <w:szCs w:val="22"/>
        </w:rPr>
      </w:pPr>
      <w:r w:rsidRPr="008D309E">
        <w:rPr>
          <w:b w:val="0"/>
          <w:i w:val="0"/>
          <w:color w:val="auto"/>
          <w:szCs w:val="22"/>
        </w:rPr>
        <w:t xml:space="preserve">Create a slide presentation using Microsoft PowerPoint or Google Presentation to </w:t>
      </w:r>
      <w:r w:rsidR="001A1986">
        <w:rPr>
          <w:b w:val="0"/>
          <w:i w:val="0"/>
          <w:color w:val="auto"/>
          <w:szCs w:val="22"/>
        </w:rPr>
        <w:t>introduce the Texas STaR Chart and share your campus STaR Chart findings with</w:t>
      </w:r>
      <w:r w:rsidRPr="008D309E">
        <w:rPr>
          <w:b w:val="0"/>
          <w:i w:val="0"/>
          <w:color w:val="auto"/>
          <w:szCs w:val="22"/>
        </w:rPr>
        <w:t xml:space="preserve"> the faculty.</w:t>
      </w:r>
    </w:p>
    <w:p w:rsidR="00FA1221" w:rsidRPr="008D309E" w:rsidRDefault="00FA1221" w:rsidP="00FA1221">
      <w:pPr>
        <w:pStyle w:val="ACEsubhead2"/>
        <w:ind w:left="405"/>
        <w:rPr>
          <w:b w:val="0"/>
          <w:i w:val="0"/>
          <w:color w:val="auto"/>
          <w:szCs w:val="22"/>
        </w:rPr>
      </w:pPr>
    </w:p>
    <w:p w:rsidR="005D23E2" w:rsidRDefault="005D23E2" w:rsidP="00FA1221">
      <w:pPr>
        <w:pStyle w:val="ACEsubhead2"/>
        <w:numPr>
          <w:ilvl w:val="1"/>
          <w:numId w:val="41"/>
        </w:numPr>
        <w:rPr>
          <w:b w:val="0"/>
          <w:i w:val="0"/>
          <w:color w:val="auto"/>
          <w:szCs w:val="22"/>
        </w:rPr>
      </w:pPr>
      <w:r>
        <w:rPr>
          <w:b w:val="0"/>
          <w:i w:val="0"/>
          <w:color w:val="auto"/>
          <w:szCs w:val="22"/>
        </w:rPr>
        <w:t>Include an introduction/agenda</w:t>
      </w:r>
    </w:p>
    <w:p w:rsidR="005D23E2" w:rsidRDefault="005D23E2" w:rsidP="00FA1221">
      <w:pPr>
        <w:pStyle w:val="ACEsubhead2"/>
        <w:numPr>
          <w:ilvl w:val="1"/>
          <w:numId w:val="41"/>
        </w:numPr>
        <w:rPr>
          <w:b w:val="0"/>
          <w:i w:val="0"/>
          <w:color w:val="auto"/>
          <w:szCs w:val="22"/>
        </w:rPr>
      </w:pPr>
      <w:r>
        <w:rPr>
          <w:b w:val="0"/>
          <w:i w:val="0"/>
          <w:color w:val="auto"/>
          <w:szCs w:val="22"/>
        </w:rPr>
        <w:t>Include</w:t>
      </w:r>
      <w:r w:rsidR="00B108A2">
        <w:rPr>
          <w:b w:val="0"/>
          <w:i w:val="0"/>
          <w:color w:val="auto"/>
          <w:szCs w:val="22"/>
        </w:rPr>
        <w:t xml:space="preserve"> content</w:t>
      </w:r>
      <w:r>
        <w:rPr>
          <w:b w:val="0"/>
          <w:i w:val="0"/>
          <w:color w:val="auto"/>
          <w:szCs w:val="22"/>
        </w:rPr>
        <w:t xml:space="preserve"> relevant to the topic</w:t>
      </w:r>
    </w:p>
    <w:p w:rsidR="00B108A2" w:rsidRDefault="005D23E2" w:rsidP="00FA1221">
      <w:pPr>
        <w:pStyle w:val="ACEsubhead2"/>
        <w:numPr>
          <w:ilvl w:val="1"/>
          <w:numId w:val="41"/>
        </w:numPr>
        <w:rPr>
          <w:b w:val="0"/>
          <w:i w:val="0"/>
          <w:color w:val="auto"/>
          <w:szCs w:val="22"/>
        </w:rPr>
      </w:pPr>
      <w:r>
        <w:rPr>
          <w:b w:val="0"/>
          <w:i w:val="0"/>
          <w:color w:val="auto"/>
          <w:szCs w:val="22"/>
        </w:rPr>
        <w:t xml:space="preserve">Include a </w:t>
      </w:r>
      <w:r w:rsidR="00B108A2">
        <w:rPr>
          <w:b w:val="0"/>
          <w:i w:val="0"/>
          <w:color w:val="auto"/>
          <w:szCs w:val="22"/>
        </w:rPr>
        <w:t>summary/conclusion</w:t>
      </w:r>
    </w:p>
    <w:p w:rsidR="005F43DD" w:rsidRPr="008D309E" w:rsidRDefault="00FA1221" w:rsidP="00FA1221">
      <w:pPr>
        <w:pStyle w:val="ACEsubhead2"/>
        <w:numPr>
          <w:ilvl w:val="1"/>
          <w:numId w:val="41"/>
        </w:numPr>
        <w:rPr>
          <w:b w:val="0"/>
          <w:i w:val="0"/>
          <w:color w:val="auto"/>
          <w:szCs w:val="22"/>
        </w:rPr>
      </w:pPr>
      <w:r>
        <w:rPr>
          <w:b w:val="0"/>
          <w:i w:val="0"/>
          <w:color w:val="auto"/>
          <w:szCs w:val="22"/>
        </w:rPr>
        <w:t xml:space="preserve">Include at </w:t>
      </w:r>
      <w:r w:rsidR="005F43DD" w:rsidRPr="008D309E">
        <w:rPr>
          <w:b w:val="0"/>
          <w:i w:val="0"/>
          <w:color w:val="auto"/>
          <w:szCs w:val="22"/>
        </w:rPr>
        <w:t xml:space="preserve">least one </w:t>
      </w:r>
      <w:r w:rsidR="005D23E2">
        <w:rPr>
          <w:b w:val="0"/>
          <w:i w:val="0"/>
          <w:color w:val="auto"/>
          <w:szCs w:val="22"/>
        </w:rPr>
        <w:t xml:space="preserve">student-created </w:t>
      </w:r>
      <w:r w:rsidR="005F43DD" w:rsidRPr="008D309E">
        <w:rPr>
          <w:b w:val="0"/>
          <w:i w:val="0"/>
          <w:color w:val="auto"/>
          <w:szCs w:val="22"/>
        </w:rPr>
        <w:t>chart of the STaR chart data</w:t>
      </w:r>
    </w:p>
    <w:p w:rsidR="005F43DD" w:rsidRPr="008D309E" w:rsidRDefault="005F43DD" w:rsidP="00FA1221">
      <w:pPr>
        <w:pStyle w:val="ACEsubhead2"/>
        <w:numPr>
          <w:ilvl w:val="1"/>
          <w:numId w:val="41"/>
        </w:numPr>
        <w:rPr>
          <w:b w:val="0"/>
          <w:i w:val="0"/>
          <w:color w:val="auto"/>
          <w:szCs w:val="22"/>
        </w:rPr>
      </w:pPr>
      <w:r w:rsidRPr="008D309E">
        <w:rPr>
          <w:b w:val="0"/>
          <w:i w:val="0"/>
          <w:color w:val="auto"/>
          <w:szCs w:val="22"/>
        </w:rPr>
        <w:t xml:space="preserve">Include at least one </w:t>
      </w:r>
      <w:r w:rsidR="005D23E2">
        <w:rPr>
          <w:b w:val="0"/>
          <w:i w:val="0"/>
          <w:color w:val="auto"/>
          <w:szCs w:val="22"/>
        </w:rPr>
        <w:t xml:space="preserve">working </w:t>
      </w:r>
      <w:r w:rsidRPr="008D309E">
        <w:rPr>
          <w:b w:val="0"/>
          <w:i w:val="0"/>
          <w:color w:val="auto"/>
          <w:szCs w:val="22"/>
        </w:rPr>
        <w:t>hyperlink</w:t>
      </w:r>
    </w:p>
    <w:p w:rsidR="005F43DD" w:rsidRPr="008D309E" w:rsidRDefault="005F43DD" w:rsidP="00FA1221">
      <w:pPr>
        <w:pStyle w:val="ACEsubhead2"/>
        <w:numPr>
          <w:ilvl w:val="1"/>
          <w:numId w:val="41"/>
        </w:numPr>
        <w:rPr>
          <w:b w:val="0"/>
          <w:i w:val="0"/>
          <w:color w:val="auto"/>
          <w:szCs w:val="22"/>
        </w:rPr>
      </w:pPr>
      <w:r w:rsidRPr="008D309E">
        <w:rPr>
          <w:b w:val="0"/>
          <w:i w:val="0"/>
          <w:color w:val="auto"/>
          <w:szCs w:val="22"/>
        </w:rPr>
        <w:t>Use navigational icons</w:t>
      </w:r>
    </w:p>
    <w:p w:rsidR="005F43DD" w:rsidRPr="008D309E" w:rsidRDefault="005F43DD" w:rsidP="00FA1221">
      <w:pPr>
        <w:pStyle w:val="ACEsubhead2"/>
        <w:numPr>
          <w:ilvl w:val="1"/>
          <w:numId w:val="41"/>
        </w:numPr>
        <w:rPr>
          <w:b w:val="0"/>
          <w:i w:val="0"/>
          <w:color w:val="auto"/>
          <w:szCs w:val="22"/>
        </w:rPr>
      </w:pPr>
      <w:r w:rsidRPr="008D309E">
        <w:rPr>
          <w:b w:val="0"/>
          <w:i w:val="0"/>
          <w:color w:val="auto"/>
          <w:szCs w:val="22"/>
        </w:rPr>
        <w:t>Use talking points only with six or less lines of text</w:t>
      </w:r>
    </w:p>
    <w:p w:rsidR="005F43DD" w:rsidRDefault="005F43DD" w:rsidP="00FA1221">
      <w:pPr>
        <w:pStyle w:val="ACEsubhead2"/>
        <w:numPr>
          <w:ilvl w:val="1"/>
          <w:numId w:val="41"/>
        </w:numPr>
        <w:rPr>
          <w:b w:val="0"/>
          <w:i w:val="0"/>
          <w:color w:val="auto"/>
          <w:szCs w:val="22"/>
        </w:rPr>
      </w:pPr>
      <w:r w:rsidRPr="008D309E">
        <w:rPr>
          <w:b w:val="0"/>
          <w:i w:val="0"/>
          <w:color w:val="auto"/>
          <w:szCs w:val="22"/>
        </w:rPr>
        <w:t xml:space="preserve">Use up to three </w:t>
      </w:r>
      <w:r w:rsidR="005D23E2">
        <w:rPr>
          <w:b w:val="0"/>
          <w:i w:val="0"/>
          <w:color w:val="auto"/>
          <w:szCs w:val="22"/>
        </w:rPr>
        <w:t>digital photos to personalize the</w:t>
      </w:r>
      <w:r w:rsidRPr="008D309E">
        <w:rPr>
          <w:b w:val="0"/>
          <w:i w:val="0"/>
          <w:color w:val="auto"/>
          <w:szCs w:val="22"/>
        </w:rPr>
        <w:t xml:space="preserve"> campus</w:t>
      </w:r>
    </w:p>
    <w:p w:rsidR="00FA1221" w:rsidRDefault="00FA1221" w:rsidP="00FA1221">
      <w:pPr>
        <w:pStyle w:val="ACEsubhead2"/>
        <w:ind w:left="1125"/>
        <w:rPr>
          <w:b w:val="0"/>
          <w:i w:val="0"/>
          <w:color w:val="auto"/>
          <w:szCs w:val="22"/>
        </w:rPr>
      </w:pPr>
    </w:p>
    <w:p w:rsidR="00B108A2" w:rsidRPr="008D309E" w:rsidRDefault="00FA1221" w:rsidP="00B108A2">
      <w:pPr>
        <w:pStyle w:val="ACEsubhead2"/>
        <w:numPr>
          <w:ilvl w:val="0"/>
          <w:numId w:val="34"/>
        </w:numPr>
        <w:rPr>
          <w:b w:val="0"/>
          <w:i w:val="0"/>
          <w:color w:val="auto"/>
          <w:szCs w:val="22"/>
        </w:rPr>
      </w:pPr>
      <w:r>
        <w:rPr>
          <w:b w:val="0"/>
          <w:i w:val="0"/>
          <w:color w:val="auto"/>
          <w:szCs w:val="22"/>
        </w:rPr>
        <w:t>Upload/Embed</w:t>
      </w:r>
      <w:r w:rsidR="00455148">
        <w:rPr>
          <w:b w:val="0"/>
          <w:i w:val="0"/>
          <w:color w:val="auto"/>
          <w:szCs w:val="22"/>
        </w:rPr>
        <w:t xml:space="preserve"> your presentation to</w:t>
      </w:r>
      <w:r>
        <w:rPr>
          <w:b w:val="0"/>
          <w:i w:val="0"/>
          <w:color w:val="auto"/>
          <w:szCs w:val="22"/>
        </w:rPr>
        <w:t xml:space="preserve"> your Blog.</w:t>
      </w:r>
    </w:p>
    <w:p w:rsidR="00094EF0" w:rsidRDefault="00094EF0" w:rsidP="00C803AB">
      <w:pPr>
        <w:widowControl w:val="0"/>
        <w:tabs>
          <w:tab w:val="left" w:pos="720"/>
        </w:tabs>
        <w:suppressAutoHyphens/>
        <w:spacing w:after="100"/>
        <w:ind w:left="360"/>
        <w:rPr>
          <w:rFonts w:ascii="Arial" w:hAnsi="Arial"/>
          <w:sz w:val="22"/>
          <w:szCs w:val="22"/>
        </w:rPr>
      </w:pPr>
    </w:p>
    <w:p w:rsidR="00FA1221" w:rsidRPr="00FA1221" w:rsidRDefault="00FA1221" w:rsidP="00FA1221">
      <w:pPr>
        <w:pStyle w:val="ListParagraph"/>
        <w:spacing w:after="200"/>
        <w:contextualSpacing/>
        <w:rPr>
          <w:rFonts w:ascii="Arial" w:hAnsi="Arial" w:cs="Arial"/>
          <w:b/>
          <w:u w:val="single"/>
        </w:rPr>
      </w:pPr>
      <w:r w:rsidRPr="00FA1221">
        <w:rPr>
          <w:rFonts w:ascii="Arial" w:hAnsi="Arial" w:cs="Arial"/>
          <w:b/>
          <w:u w:val="single"/>
        </w:rPr>
        <w:t>Microsoft PowerPoint Instructions:</w:t>
      </w:r>
    </w:p>
    <w:p w:rsidR="00FA1221" w:rsidRDefault="00FA1221" w:rsidP="00FA1221">
      <w:pPr>
        <w:ind w:left="720"/>
        <w:rPr>
          <w:rFonts w:ascii="Arial" w:hAnsi="Arial" w:cs="Arial"/>
          <w:noProof/>
          <w:sz w:val="22"/>
          <w:szCs w:val="22"/>
        </w:rPr>
      </w:pPr>
      <w:r w:rsidRPr="00FA1221">
        <w:rPr>
          <w:rFonts w:ascii="Arial" w:hAnsi="Arial" w:cs="Arial"/>
          <w:noProof/>
          <w:sz w:val="22"/>
          <w:szCs w:val="22"/>
        </w:rPr>
        <w:t>To share a Microsoft PowerPoint presentation in your blog, you must first upload the presentation to a Web-based service, such as SlideShare.net, authorSTREAM.com, or Scribd.com, that will convert the file to a format that can be embedded into your blog.</w:t>
      </w:r>
    </w:p>
    <w:p w:rsidR="00BE3E27" w:rsidRDefault="00BE3E27" w:rsidP="00FA1221">
      <w:pPr>
        <w:ind w:left="720"/>
        <w:rPr>
          <w:rFonts w:ascii="Arial" w:hAnsi="Arial" w:cs="Arial"/>
          <w:noProof/>
          <w:sz w:val="22"/>
          <w:szCs w:val="22"/>
        </w:rPr>
      </w:pPr>
    </w:p>
    <w:p w:rsidR="00BE3E27" w:rsidRDefault="00BE3E27" w:rsidP="00FA1221">
      <w:pPr>
        <w:ind w:left="720"/>
        <w:rPr>
          <w:rFonts w:ascii="Arial" w:hAnsi="Arial" w:cs="Arial"/>
          <w:b/>
          <w:noProof/>
          <w:sz w:val="22"/>
          <w:szCs w:val="22"/>
        </w:rPr>
      </w:pPr>
      <w:r>
        <w:rPr>
          <w:rFonts w:ascii="Arial" w:hAnsi="Arial" w:cs="Arial"/>
          <w:b/>
          <w:noProof/>
          <w:sz w:val="22"/>
          <w:szCs w:val="22"/>
        </w:rPr>
        <w:t>Directions for authorSTREAM:</w:t>
      </w:r>
    </w:p>
    <w:p w:rsidR="00BE3E27" w:rsidRDefault="00BE3E27" w:rsidP="00BE3E27">
      <w:pPr>
        <w:pStyle w:val="ListParagraph"/>
        <w:numPr>
          <w:ilvl w:val="0"/>
          <w:numId w:val="40"/>
        </w:numPr>
        <w:spacing w:after="200"/>
        <w:ind w:left="1440"/>
        <w:contextualSpacing/>
        <w:rPr>
          <w:rFonts w:ascii="Arial" w:hAnsi="Arial" w:cs="Arial"/>
          <w:noProof/>
        </w:rPr>
      </w:pPr>
      <w:r w:rsidRPr="00FA1221">
        <w:rPr>
          <w:rFonts w:ascii="Arial" w:hAnsi="Arial" w:cs="Arial"/>
          <w:noProof/>
        </w:rPr>
        <w:t xml:space="preserve">Go to </w:t>
      </w:r>
      <w:hyperlink r:id="rId18" w:history="1">
        <w:r w:rsidRPr="00FB2B60">
          <w:rPr>
            <w:rStyle w:val="Hyperlink"/>
            <w:rFonts w:ascii="Arial" w:hAnsi="Arial" w:cs="Arial"/>
            <w:noProof/>
          </w:rPr>
          <w:t>www.authorSTREAM</w:t>
        </w:r>
      </w:hyperlink>
      <w:r w:rsidRPr="00FA1221">
        <w:rPr>
          <w:rFonts w:ascii="Arial" w:hAnsi="Arial" w:cs="Arial"/>
          <w:noProof/>
        </w:rPr>
        <w:t xml:space="preserve"> and click </w:t>
      </w:r>
      <w:r w:rsidRPr="00FA1221">
        <w:rPr>
          <w:rFonts w:ascii="Arial" w:hAnsi="Arial" w:cs="Arial"/>
          <w:b/>
          <w:noProof/>
        </w:rPr>
        <w:t>“</w:t>
      </w:r>
      <w:r>
        <w:rPr>
          <w:rFonts w:ascii="Arial" w:hAnsi="Arial" w:cs="Arial"/>
          <w:b/>
          <w:noProof/>
        </w:rPr>
        <w:t>JOIN NOW</w:t>
      </w:r>
      <w:r w:rsidRPr="00FA1221">
        <w:rPr>
          <w:rFonts w:ascii="Arial" w:hAnsi="Arial" w:cs="Arial"/>
          <w:b/>
          <w:noProof/>
        </w:rPr>
        <w:t>”</w:t>
      </w:r>
      <w:r w:rsidR="00286FA4">
        <w:rPr>
          <w:rFonts w:ascii="Arial" w:hAnsi="Arial" w:cs="Arial"/>
          <w:noProof/>
        </w:rPr>
        <w:t xml:space="preserve"> from the menu at the top of the page</w:t>
      </w:r>
      <w:r w:rsidRPr="00FA1221">
        <w:rPr>
          <w:rFonts w:ascii="Arial" w:hAnsi="Arial" w:cs="Arial"/>
          <w:noProof/>
        </w:rPr>
        <w:t xml:space="preserve"> to set up a FREE SlideShare account.</w:t>
      </w:r>
    </w:p>
    <w:p w:rsidR="00BE3E27" w:rsidRDefault="00BE3E27" w:rsidP="00BE3E27">
      <w:pPr>
        <w:pStyle w:val="ListParagraph"/>
        <w:numPr>
          <w:ilvl w:val="0"/>
          <w:numId w:val="40"/>
        </w:numPr>
        <w:spacing w:after="200"/>
        <w:ind w:left="1440"/>
        <w:contextualSpacing/>
        <w:rPr>
          <w:rFonts w:ascii="Arial" w:hAnsi="Arial" w:cs="Arial"/>
          <w:noProof/>
        </w:rPr>
      </w:pPr>
      <w:r>
        <w:rPr>
          <w:rFonts w:ascii="Arial" w:hAnsi="Arial" w:cs="Arial"/>
          <w:noProof/>
        </w:rPr>
        <w:t>Select “</w:t>
      </w:r>
      <w:r>
        <w:rPr>
          <w:rFonts w:ascii="Arial" w:hAnsi="Arial" w:cs="Arial"/>
          <w:b/>
          <w:noProof/>
        </w:rPr>
        <w:t xml:space="preserve">Upload PowerPoint” </w:t>
      </w:r>
      <w:r w:rsidR="00E70084">
        <w:rPr>
          <w:rFonts w:ascii="Arial" w:hAnsi="Arial" w:cs="Arial"/>
          <w:noProof/>
        </w:rPr>
        <w:t>(from menu across top of screen).</w:t>
      </w:r>
    </w:p>
    <w:p w:rsidR="00E70084" w:rsidRPr="00E70084" w:rsidRDefault="00E70084" w:rsidP="00BE3E27">
      <w:pPr>
        <w:pStyle w:val="ListParagraph"/>
        <w:numPr>
          <w:ilvl w:val="0"/>
          <w:numId w:val="40"/>
        </w:numPr>
        <w:spacing w:after="200"/>
        <w:ind w:left="1440"/>
        <w:contextualSpacing/>
        <w:rPr>
          <w:rFonts w:ascii="Arial" w:hAnsi="Arial" w:cs="Arial"/>
          <w:noProof/>
        </w:rPr>
      </w:pPr>
      <w:r>
        <w:rPr>
          <w:rFonts w:ascii="Arial" w:hAnsi="Arial" w:cs="Arial"/>
          <w:noProof/>
        </w:rPr>
        <w:t xml:space="preserve">From the drop-down menu, select </w:t>
      </w:r>
      <w:r>
        <w:rPr>
          <w:rFonts w:ascii="Arial" w:hAnsi="Arial" w:cs="Arial"/>
          <w:b/>
          <w:noProof/>
        </w:rPr>
        <w:t>“Single File Upload”.</w:t>
      </w:r>
    </w:p>
    <w:p w:rsidR="00E70084" w:rsidRDefault="00E70084" w:rsidP="00BE3E27">
      <w:pPr>
        <w:pStyle w:val="ListParagraph"/>
        <w:numPr>
          <w:ilvl w:val="0"/>
          <w:numId w:val="40"/>
        </w:numPr>
        <w:spacing w:after="200"/>
        <w:ind w:left="1440"/>
        <w:contextualSpacing/>
        <w:rPr>
          <w:rFonts w:ascii="Arial" w:hAnsi="Arial" w:cs="Arial"/>
          <w:noProof/>
        </w:rPr>
      </w:pPr>
      <w:r>
        <w:rPr>
          <w:rFonts w:ascii="Arial" w:hAnsi="Arial" w:cs="Arial"/>
          <w:noProof/>
        </w:rPr>
        <w:t xml:space="preserve">Click </w:t>
      </w:r>
      <w:r>
        <w:rPr>
          <w:rFonts w:ascii="Arial" w:hAnsi="Arial" w:cs="Arial"/>
          <w:b/>
          <w:noProof/>
        </w:rPr>
        <w:t>“Browse…”</w:t>
      </w:r>
      <w:r>
        <w:rPr>
          <w:rFonts w:ascii="Arial" w:hAnsi="Arial" w:cs="Arial"/>
          <w:noProof/>
        </w:rPr>
        <w:t xml:space="preserve"> to select your saved PowerPoint file.</w:t>
      </w:r>
    </w:p>
    <w:p w:rsidR="00E70084" w:rsidRPr="00E70084" w:rsidRDefault="00E70084" w:rsidP="00BE3E27">
      <w:pPr>
        <w:pStyle w:val="ListParagraph"/>
        <w:numPr>
          <w:ilvl w:val="0"/>
          <w:numId w:val="40"/>
        </w:numPr>
        <w:spacing w:after="200"/>
        <w:ind w:left="1440"/>
        <w:contextualSpacing/>
        <w:rPr>
          <w:rFonts w:ascii="Arial" w:hAnsi="Arial" w:cs="Arial"/>
          <w:noProof/>
        </w:rPr>
      </w:pPr>
      <w:r>
        <w:rPr>
          <w:rFonts w:ascii="Arial" w:hAnsi="Arial" w:cs="Arial"/>
          <w:noProof/>
        </w:rPr>
        <w:t>Complete  the “</w:t>
      </w:r>
      <w:r w:rsidRPr="00E70084">
        <w:rPr>
          <w:rFonts w:ascii="Arial" w:hAnsi="Arial" w:cs="Arial"/>
          <w:b/>
          <w:noProof/>
        </w:rPr>
        <w:t>Title information</w:t>
      </w:r>
      <w:r>
        <w:rPr>
          <w:rFonts w:ascii="Arial" w:hAnsi="Arial" w:cs="Arial"/>
          <w:b/>
          <w:noProof/>
        </w:rPr>
        <w:t>”</w:t>
      </w:r>
      <w:r w:rsidRPr="00E70084">
        <w:rPr>
          <w:rFonts w:ascii="Arial" w:hAnsi="Arial" w:cs="Arial"/>
          <w:b/>
          <w:noProof/>
        </w:rPr>
        <w:t xml:space="preserve"> </w:t>
      </w:r>
      <w:r>
        <w:rPr>
          <w:rFonts w:ascii="Arial" w:hAnsi="Arial" w:cs="Arial"/>
          <w:noProof/>
        </w:rPr>
        <w:t xml:space="preserve">and select </w:t>
      </w:r>
      <w:r>
        <w:rPr>
          <w:rFonts w:ascii="Arial" w:hAnsi="Arial" w:cs="Arial"/>
          <w:b/>
          <w:noProof/>
        </w:rPr>
        <w:t>“Private”</w:t>
      </w:r>
    </w:p>
    <w:p w:rsidR="00E70084" w:rsidRDefault="00E70084" w:rsidP="00BE3E27">
      <w:pPr>
        <w:pStyle w:val="ListParagraph"/>
        <w:numPr>
          <w:ilvl w:val="0"/>
          <w:numId w:val="40"/>
        </w:numPr>
        <w:spacing w:after="200"/>
        <w:ind w:left="1440"/>
        <w:contextualSpacing/>
        <w:rPr>
          <w:rFonts w:ascii="Arial" w:hAnsi="Arial" w:cs="Arial"/>
          <w:noProof/>
        </w:rPr>
      </w:pPr>
      <w:r>
        <w:rPr>
          <w:rFonts w:ascii="Arial" w:hAnsi="Arial" w:cs="Arial"/>
          <w:noProof/>
        </w:rPr>
        <w:t>Next select “</w:t>
      </w:r>
      <w:r>
        <w:rPr>
          <w:rFonts w:ascii="Arial" w:hAnsi="Arial" w:cs="Arial"/>
          <w:b/>
          <w:noProof/>
        </w:rPr>
        <w:t>Upload PowerPoint</w:t>
      </w:r>
      <w:r>
        <w:rPr>
          <w:rFonts w:ascii="Arial" w:hAnsi="Arial" w:cs="Arial"/>
          <w:noProof/>
        </w:rPr>
        <w:t>”</w:t>
      </w:r>
    </w:p>
    <w:p w:rsidR="00286FA4" w:rsidRDefault="00286FA4" w:rsidP="00BE3E27">
      <w:pPr>
        <w:pStyle w:val="ListParagraph"/>
        <w:numPr>
          <w:ilvl w:val="0"/>
          <w:numId w:val="40"/>
        </w:numPr>
        <w:spacing w:after="200"/>
        <w:ind w:left="1440"/>
        <w:contextualSpacing/>
        <w:rPr>
          <w:rFonts w:ascii="Arial" w:hAnsi="Arial" w:cs="Arial"/>
          <w:noProof/>
        </w:rPr>
      </w:pPr>
      <w:r>
        <w:rPr>
          <w:rFonts w:ascii="Arial" w:hAnsi="Arial" w:cs="Arial"/>
          <w:noProof/>
        </w:rPr>
        <w:lastRenderedPageBreak/>
        <w:t>After you receive the message your file has uploaded, select “</w:t>
      </w:r>
      <w:r>
        <w:rPr>
          <w:rFonts w:ascii="Arial" w:hAnsi="Arial" w:cs="Arial"/>
          <w:b/>
          <w:noProof/>
        </w:rPr>
        <w:t xml:space="preserve">Your Stuff” </w:t>
      </w:r>
      <w:r>
        <w:rPr>
          <w:rFonts w:ascii="Arial" w:hAnsi="Arial" w:cs="Arial"/>
          <w:noProof/>
        </w:rPr>
        <w:t>from the menu across the top of the screen.</w:t>
      </w:r>
    </w:p>
    <w:p w:rsidR="00286FA4" w:rsidRPr="00286FA4" w:rsidRDefault="00286FA4" w:rsidP="00BE3E27">
      <w:pPr>
        <w:pStyle w:val="ListParagraph"/>
        <w:numPr>
          <w:ilvl w:val="0"/>
          <w:numId w:val="40"/>
        </w:numPr>
        <w:spacing w:after="200"/>
        <w:ind w:left="1440"/>
        <w:contextualSpacing/>
        <w:rPr>
          <w:rFonts w:ascii="Arial" w:hAnsi="Arial" w:cs="Arial"/>
          <w:noProof/>
        </w:rPr>
      </w:pPr>
      <w:r>
        <w:rPr>
          <w:rFonts w:ascii="Arial" w:hAnsi="Arial" w:cs="Arial"/>
          <w:noProof/>
        </w:rPr>
        <w:t xml:space="preserve">From the drop-down menu, select </w:t>
      </w:r>
      <w:r>
        <w:rPr>
          <w:rFonts w:ascii="Arial" w:hAnsi="Arial" w:cs="Arial"/>
          <w:b/>
          <w:noProof/>
        </w:rPr>
        <w:t>“Your Presentations”</w:t>
      </w:r>
    </w:p>
    <w:p w:rsidR="00286FA4" w:rsidRDefault="00286FA4" w:rsidP="00BE3E27">
      <w:pPr>
        <w:pStyle w:val="ListParagraph"/>
        <w:numPr>
          <w:ilvl w:val="0"/>
          <w:numId w:val="40"/>
        </w:numPr>
        <w:spacing w:after="200"/>
        <w:ind w:left="1440"/>
        <w:contextualSpacing/>
        <w:rPr>
          <w:rFonts w:ascii="Arial" w:hAnsi="Arial" w:cs="Arial"/>
          <w:noProof/>
        </w:rPr>
      </w:pPr>
      <w:r>
        <w:rPr>
          <w:rFonts w:ascii="Arial" w:hAnsi="Arial" w:cs="Arial"/>
          <w:noProof/>
        </w:rPr>
        <w:t xml:space="preserve">Select </w:t>
      </w:r>
      <w:r>
        <w:rPr>
          <w:rFonts w:ascii="Arial" w:hAnsi="Arial" w:cs="Arial"/>
          <w:b/>
          <w:noProof/>
        </w:rPr>
        <w:t xml:space="preserve">“Send to Blogs &amp; Networks” </w:t>
      </w:r>
      <w:r>
        <w:rPr>
          <w:rFonts w:ascii="Arial" w:hAnsi="Arial" w:cs="Arial"/>
          <w:noProof/>
        </w:rPr>
        <w:t>(from menu on righthand side of screen)</w:t>
      </w:r>
    </w:p>
    <w:p w:rsidR="00286FA4" w:rsidRPr="00286FA4" w:rsidRDefault="00286FA4" w:rsidP="00BE3E27">
      <w:pPr>
        <w:pStyle w:val="ListParagraph"/>
        <w:numPr>
          <w:ilvl w:val="0"/>
          <w:numId w:val="40"/>
        </w:numPr>
        <w:spacing w:after="200"/>
        <w:ind w:left="1440"/>
        <w:contextualSpacing/>
        <w:rPr>
          <w:rFonts w:ascii="Arial" w:hAnsi="Arial" w:cs="Arial"/>
          <w:noProof/>
        </w:rPr>
      </w:pPr>
      <w:r>
        <w:rPr>
          <w:rFonts w:ascii="Arial" w:hAnsi="Arial" w:cs="Arial"/>
          <w:noProof/>
        </w:rPr>
        <w:t xml:space="preserve">Select </w:t>
      </w:r>
      <w:r>
        <w:rPr>
          <w:rFonts w:ascii="Arial" w:hAnsi="Arial" w:cs="Arial"/>
          <w:b/>
          <w:noProof/>
        </w:rPr>
        <w:t>“Blogger”</w:t>
      </w:r>
    </w:p>
    <w:p w:rsidR="00286FA4" w:rsidRDefault="00286FA4" w:rsidP="00BE3E27">
      <w:pPr>
        <w:pStyle w:val="ListParagraph"/>
        <w:numPr>
          <w:ilvl w:val="0"/>
          <w:numId w:val="40"/>
        </w:numPr>
        <w:spacing w:after="200"/>
        <w:ind w:left="1440"/>
        <w:contextualSpacing/>
        <w:rPr>
          <w:rFonts w:ascii="Arial" w:hAnsi="Arial" w:cs="Arial"/>
          <w:noProof/>
        </w:rPr>
      </w:pPr>
      <w:r>
        <w:rPr>
          <w:rFonts w:ascii="Arial" w:hAnsi="Arial" w:cs="Arial"/>
          <w:noProof/>
        </w:rPr>
        <w:t xml:space="preserve">Enter your Blog’s </w:t>
      </w:r>
      <w:r>
        <w:rPr>
          <w:rFonts w:ascii="Arial" w:hAnsi="Arial" w:cs="Arial"/>
          <w:b/>
          <w:noProof/>
        </w:rPr>
        <w:t xml:space="preserve">Username </w:t>
      </w:r>
      <w:r>
        <w:rPr>
          <w:rFonts w:ascii="Arial" w:hAnsi="Arial" w:cs="Arial"/>
          <w:noProof/>
        </w:rPr>
        <w:t xml:space="preserve">and </w:t>
      </w:r>
      <w:r>
        <w:rPr>
          <w:rFonts w:ascii="Arial" w:hAnsi="Arial" w:cs="Arial"/>
          <w:b/>
          <w:noProof/>
        </w:rPr>
        <w:t xml:space="preserve">Password </w:t>
      </w:r>
      <w:r>
        <w:rPr>
          <w:rFonts w:ascii="Arial" w:hAnsi="Arial" w:cs="Arial"/>
          <w:noProof/>
        </w:rPr>
        <w:t xml:space="preserve">(Note: The </w:t>
      </w:r>
      <w:r>
        <w:rPr>
          <w:rFonts w:ascii="Arial" w:hAnsi="Arial" w:cs="Arial"/>
          <w:b/>
          <w:noProof/>
        </w:rPr>
        <w:t xml:space="preserve">Blog </w:t>
      </w:r>
      <w:r>
        <w:rPr>
          <w:rFonts w:ascii="Arial" w:hAnsi="Arial" w:cs="Arial"/>
          <w:noProof/>
        </w:rPr>
        <w:t>field is your blog’s URL. This should populate by default; if not, enter your blog’s URL.</w:t>
      </w:r>
    </w:p>
    <w:p w:rsidR="00286FA4" w:rsidRPr="00FA1221" w:rsidRDefault="00286FA4" w:rsidP="00BE3E27">
      <w:pPr>
        <w:pStyle w:val="ListParagraph"/>
        <w:numPr>
          <w:ilvl w:val="0"/>
          <w:numId w:val="40"/>
        </w:numPr>
        <w:spacing w:after="200"/>
        <w:ind w:left="1440"/>
        <w:contextualSpacing/>
        <w:rPr>
          <w:rFonts w:ascii="Arial" w:hAnsi="Arial" w:cs="Arial"/>
          <w:noProof/>
        </w:rPr>
      </w:pPr>
      <w:r>
        <w:rPr>
          <w:rFonts w:ascii="Arial" w:hAnsi="Arial" w:cs="Arial"/>
          <w:noProof/>
        </w:rPr>
        <w:t xml:space="preserve">Select </w:t>
      </w:r>
      <w:r>
        <w:rPr>
          <w:rFonts w:ascii="Arial" w:hAnsi="Arial" w:cs="Arial"/>
          <w:b/>
          <w:noProof/>
        </w:rPr>
        <w:t>“Post”</w:t>
      </w:r>
    </w:p>
    <w:p w:rsidR="00FA1221" w:rsidRPr="00FA1221" w:rsidRDefault="00FA1221" w:rsidP="005E15D6">
      <w:pPr>
        <w:rPr>
          <w:rFonts w:ascii="Arial" w:hAnsi="Arial" w:cs="Arial"/>
          <w:noProof/>
          <w:sz w:val="22"/>
          <w:szCs w:val="22"/>
        </w:rPr>
      </w:pPr>
    </w:p>
    <w:p w:rsidR="00FA1221" w:rsidRPr="00FA1221" w:rsidRDefault="00FA1221" w:rsidP="00FA1221">
      <w:pPr>
        <w:ind w:left="720"/>
        <w:rPr>
          <w:rFonts w:ascii="Arial" w:hAnsi="Arial" w:cs="Arial"/>
          <w:b/>
          <w:noProof/>
          <w:sz w:val="22"/>
          <w:szCs w:val="22"/>
        </w:rPr>
      </w:pPr>
      <w:r w:rsidRPr="00FA1221">
        <w:rPr>
          <w:rFonts w:ascii="Arial" w:hAnsi="Arial" w:cs="Arial"/>
          <w:b/>
          <w:noProof/>
          <w:sz w:val="22"/>
          <w:szCs w:val="22"/>
        </w:rPr>
        <w:t>Directions for SlideShare:</w:t>
      </w:r>
    </w:p>
    <w:p w:rsidR="00FA1221" w:rsidRPr="00FA1221" w:rsidRDefault="00FA1221" w:rsidP="00BE3E27">
      <w:pPr>
        <w:pStyle w:val="ListParagraph"/>
        <w:numPr>
          <w:ilvl w:val="0"/>
          <w:numId w:val="45"/>
        </w:numPr>
        <w:spacing w:after="200"/>
        <w:ind w:left="1440"/>
        <w:contextualSpacing/>
        <w:rPr>
          <w:rFonts w:ascii="Arial" w:hAnsi="Arial" w:cs="Arial"/>
          <w:noProof/>
        </w:rPr>
      </w:pPr>
      <w:r w:rsidRPr="00FA1221">
        <w:rPr>
          <w:rFonts w:ascii="Arial" w:hAnsi="Arial" w:cs="Arial"/>
          <w:noProof/>
        </w:rPr>
        <w:t xml:space="preserve">Go to </w:t>
      </w:r>
      <w:hyperlink r:id="rId19" w:history="1">
        <w:r w:rsidR="00BE3E27" w:rsidRPr="00FB2B60">
          <w:rPr>
            <w:rStyle w:val="Hyperlink"/>
            <w:rFonts w:cs="Calibri"/>
          </w:rPr>
          <w:t>www.slideshare.net</w:t>
        </w:r>
      </w:hyperlink>
      <w:r w:rsidR="00BE3E27">
        <w:rPr>
          <w:rFonts w:ascii="Arial" w:hAnsi="Arial" w:cs="Arial"/>
          <w:noProof/>
        </w:rPr>
        <w:t xml:space="preserve"> </w:t>
      </w:r>
      <w:r w:rsidRPr="00FA1221">
        <w:rPr>
          <w:rFonts w:ascii="Arial" w:hAnsi="Arial" w:cs="Arial"/>
          <w:noProof/>
        </w:rPr>
        <w:t xml:space="preserve"> and click </w:t>
      </w:r>
      <w:r w:rsidRPr="00BE3E27">
        <w:rPr>
          <w:rFonts w:ascii="Arial" w:hAnsi="Arial" w:cs="Arial"/>
          <w:noProof/>
        </w:rPr>
        <w:t>“SIGNUP”</w:t>
      </w:r>
      <w:r w:rsidRPr="00FA1221">
        <w:rPr>
          <w:rFonts w:ascii="Arial" w:hAnsi="Arial" w:cs="Arial"/>
          <w:noProof/>
        </w:rPr>
        <w:t xml:space="preserve"> (at the top of the page) to set up a FREE SlideShare account.</w:t>
      </w:r>
    </w:p>
    <w:p w:rsidR="00FA1221" w:rsidRPr="00FA1221" w:rsidRDefault="00FA1221" w:rsidP="00BE3E27">
      <w:pPr>
        <w:pStyle w:val="ListParagraph"/>
        <w:numPr>
          <w:ilvl w:val="0"/>
          <w:numId w:val="44"/>
        </w:numPr>
        <w:spacing w:after="200"/>
        <w:ind w:left="1440"/>
        <w:contextualSpacing/>
        <w:rPr>
          <w:rFonts w:ascii="Arial" w:hAnsi="Arial" w:cs="Arial"/>
          <w:noProof/>
        </w:rPr>
      </w:pPr>
      <w:r w:rsidRPr="00FA1221">
        <w:rPr>
          <w:rFonts w:ascii="Arial" w:hAnsi="Arial" w:cs="Arial"/>
          <w:noProof/>
        </w:rPr>
        <w:t>Click “</w:t>
      </w:r>
      <w:r w:rsidRPr="00FA1221">
        <w:rPr>
          <w:rFonts w:ascii="Arial" w:hAnsi="Arial" w:cs="Arial"/>
          <w:b/>
          <w:noProof/>
        </w:rPr>
        <w:t>UPLOAD”</w:t>
      </w:r>
    </w:p>
    <w:p w:rsidR="00FA1221" w:rsidRPr="00FA1221" w:rsidRDefault="00FA1221" w:rsidP="00BE3E27">
      <w:pPr>
        <w:pStyle w:val="ListParagraph"/>
        <w:numPr>
          <w:ilvl w:val="0"/>
          <w:numId w:val="44"/>
        </w:numPr>
        <w:spacing w:after="200"/>
        <w:ind w:left="1440"/>
        <w:contextualSpacing/>
        <w:rPr>
          <w:rFonts w:ascii="Arial" w:hAnsi="Arial" w:cs="Arial"/>
          <w:noProof/>
        </w:rPr>
      </w:pPr>
      <w:r w:rsidRPr="00FA1221">
        <w:rPr>
          <w:rFonts w:ascii="Arial" w:hAnsi="Arial" w:cs="Arial"/>
          <w:noProof/>
        </w:rPr>
        <w:t xml:space="preserve">Click </w:t>
      </w:r>
      <w:r w:rsidRPr="00FA1221">
        <w:rPr>
          <w:rFonts w:ascii="Arial" w:hAnsi="Arial" w:cs="Arial"/>
          <w:b/>
          <w:noProof/>
        </w:rPr>
        <w:t>“Browse and select files”</w:t>
      </w:r>
      <w:r w:rsidRPr="00FA1221">
        <w:rPr>
          <w:rFonts w:ascii="Arial" w:hAnsi="Arial" w:cs="Arial"/>
          <w:noProof/>
        </w:rPr>
        <w:t xml:space="preserve"> and select your saved Powerpoint presentation. </w:t>
      </w:r>
    </w:p>
    <w:p w:rsidR="00FA1221" w:rsidRPr="00FA1221" w:rsidRDefault="00FA1221" w:rsidP="00BE3E27">
      <w:pPr>
        <w:pStyle w:val="ListParagraph"/>
        <w:numPr>
          <w:ilvl w:val="0"/>
          <w:numId w:val="44"/>
        </w:numPr>
        <w:spacing w:after="200"/>
        <w:ind w:left="1440"/>
        <w:contextualSpacing/>
        <w:rPr>
          <w:rFonts w:ascii="Arial" w:hAnsi="Arial" w:cs="Arial"/>
          <w:noProof/>
        </w:rPr>
      </w:pPr>
      <w:r w:rsidRPr="00FA1221">
        <w:rPr>
          <w:rFonts w:ascii="Arial" w:hAnsi="Arial" w:cs="Arial"/>
          <w:noProof/>
        </w:rPr>
        <w:t xml:space="preserve">After your file is uploaded, you will be asked to choose settings for your file.  You have the option to share publicly or privately (viewable only to you).Once you have selected your settings, click </w:t>
      </w:r>
      <w:r w:rsidRPr="00FA1221">
        <w:rPr>
          <w:rFonts w:ascii="Arial" w:hAnsi="Arial" w:cs="Arial"/>
          <w:b/>
          <w:noProof/>
        </w:rPr>
        <w:t>“Publish All”.</w:t>
      </w:r>
    </w:p>
    <w:p w:rsidR="00FA1221" w:rsidRPr="00FA1221" w:rsidRDefault="00FA1221" w:rsidP="00BE3E27">
      <w:pPr>
        <w:pStyle w:val="ListParagraph"/>
        <w:numPr>
          <w:ilvl w:val="0"/>
          <w:numId w:val="44"/>
        </w:numPr>
        <w:spacing w:after="200"/>
        <w:ind w:left="1440"/>
        <w:contextualSpacing/>
        <w:rPr>
          <w:rFonts w:ascii="Arial" w:hAnsi="Arial" w:cs="Arial"/>
          <w:noProof/>
        </w:rPr>
      </w:pPr>
      <w:r w:rsidRPr="00FA1221">
        <w:rPr>
          <w:rFonts w:ascii="Arial" w:hAnsi="Arial" w:cs="Arial"/>
          <w:noProof/>
        </w:rPr>
        <w:t xml:space="preserve">After a while your file will be converted. The conversion may take a few minutes depending on the size of your file. Click </w:t>
      </w:r>
      <w:r w:rsidRPr="00FA1221">
        <w:rPr>
          <w:rFonts w:ascii="Arial" w:hAnsi="Arial" w:cs="Arial"/>
          <w:b/>
          <w:noProof/>
        </w:rPr>
        <w:t>“</w:t>
      </w:r>
      <w:r w:rsidRPr="00FA1221">
        <w:rPr>
          <w:rFonts w:ascii="Arial" w:hAnsi="Arial" w:cs="Arial"/>
          <w:b/>
          <w:noProof/>
          <w:u w:val="single"/>
        </w:rPr>
        <w:t>here</w:t>
      </w:r>
      <w:r w:rsidRPr="00FA1221">
        <w:rPr>
          <w:rFonts w:ascii="Arial" w:hAnsi="Arial" w:cs="Arial"/>
          <w:b/>
          <w:noProof/>
        </w:rPr>
        <w:t xml:space="preserve">” </w:t>
      </w:r>
      <w:r w:rsidRPr="00FA1221">
        <w:rPr>
          <w:rFonts w:ascii="Arial" w:hAnsi="Arial" w:cs="Arial"/>
          <w:noProof/>
        </w:rPr>
        <w:t>to view status of the file conversion.</w:t>
      </w:r>
    </w:p>
    <w:p w:rsidR="00FA1221" w:rsidRPr="005D23E2" w:rsidRDefault="00FA1221" w:rsidP="00BE3E27">
      <w:pPr>
        <w:pStyle w:val="ListParagraph"/>
        <w:numPr>
          <w:ilvl w:val="0"/>
          <w:numId w:val="44"/>
        </w:numPr>
        <w:spacing w:after="200"/>
        <w:ind w:left="1440"/>
        <w:contextualSpacing/>
        <w:rPr>
          <w:rFonts w:ascii="Arial" w:hAnsi="Arial" w:cs="Arial"/>
          <w:noProof/>
        </w:rPr>
      </w:pPr>
      <w:r w:rsidRPr="00FA1221">
        <w:rPr>
          <w:rFonts w:ascii="Arial" w:hAnsi="Arial" w:cs="Arial"/>
          <w:noProof/>
        </w:rPr>
        <w:t xml:space="preserve">When conversion is complete, click </w:t>
      </w:r>
      <w:r w:rsidRPr="005D23E2">
        <w:rPr>
          <w:rFonts w:ascii="Arial" w:hAnsi="Arial" w:cs="Arial"/>
          <w:noProof/>
        </w:rPr>
        <w:t xml:space="preserve"> </w:t>
      </w:r>
      <w:r w:rsidRPr="005D23E2">
        <w:rPr>
          <w:rFonts w:ascii="Arial" w:hAnsi="Arial" w:cs="Arial"/>
          <w:b/>
          <w:noProof/>
        </w:rPr>
        <w:t xml:space="preserve">“Update”  </w:t>
      </w:r>
      <w:r w:rsidRPr="005D23E2">
        <w:rPr>
          <w:rFonts w:ascii="Arial" w:hAnsi="Arial" w:cs="Arial"/>
          <w:noProof/>
        </w:rPr>
        <w:t xml:space="preserve"> </w:t>
      </w:r>
    </w:p>
    <w:p w:rsidR="00FA1221" w:rsidRPr="00FA1221" w:rsidRDefault="00FA1221" w:rsidP="00BE3E27">
      <w:pPr>
        <w:pStyle w:val="ListParagraph"/>
        <w:numPr>
          <w:ilvl w:val="0"/>
          <w:numId w:val="44"/>
        </w:numPr>
        <w:spacing w:after="200"/>
        <w:ind w:left="1440"/>
        <w:contextualSpacing/>
        <w:rPr>
          <w:rFonts w:ascii="Arial" w:hAnsi="Arial" w:cs="Arial"/>
          <w:noProof/>
        </w:rPr>
      </w:pPr>
      <w:r w:rsidRPr="00FA1221">
        <w:rPr>
          <w:rFonts w:ascii="Arial" w:hAnsi="Arial" w:cs="Arial"/>
          <w:noProof/>
        </w:rPr>
        <w:t xml:space="preserve">Select </w:t>
      </w:r>
      <w:r w:rsidRPr="00FA1221">
        <w:rPr>
          <w:rFonts w:ascii="Arial" w:hAnsi="Arial" w:cs="Arial"/>
          <w:b/>
          <w:noProof/>
        </w:rPr>
        <w:t>“My SlideSpace”</w:t>
      </w:r>
      <w:r w:rsidRPr="00FA1221">
        <w:rPr>
          <w:rFonts w:ascii="Arial" w:hAnsi="Arial" w:cs="Arial"/>
          <w:noProof/>
        </w:rPr>
        <w:t xml:space="preserve"> from the menubar at the top of the page.</w:t>
      </w:r>
    </w:p>
    <w:p w:rsidR="00FA1221" w:rsidRPr="00FA1221" w:rsidRDefault="00FA1221" w:rsidP="00BE3E27">
      <w:pPr>
        <w:pStyle w:val="ListParagraph"/>
        <w:numPr>
          <w:ilvl w:val="0"/>
          <w:numId w:val="44"/>
        </w:numPr>
        <w:spacing w:after="200"/>
        <w:ind w:left="1440"/>
        <w:contextualSpacing/>
        <w:rPr>
          <w:rFonts w:ascii="Arial" w:hAnsi="Arial" w:cs="Arial"/>
          <w:noProof/>
        </w:rPr>
      </w:pPr>
      <w:r>
        <w:rPr>
          <w:rFonts w:ascii="Arial" w:hAnsi="Arial" w:cs="Arial"/>
          <w:noProof/>
        </w:rPr>
        <w:t>C</w:t>
      </w:r>
      <w:r w:rsidRPr="00FA1221">
        <w:rPr>
          <w:rFonts w:ascii="Arial" w:hAnsi="Arial" w:cs="Arial"/>
          <w:noProof/>
        </w:rPr>
        <w:t xml:space="preserve">lick </w:t>
      </w:r>
      <w:r w:rsidRPr="00FA1221">
        <w:rPr>
          <w:rFonts w:ascii="Arial" w:hAnsi="Arial" w:cs="Arial"/>
          <w:b/>
          <w:noProof/>
        </w:rPr>
        <w:t>“</w:t>
      </w:r>
      <w:r w:rsidRPr="00FA1221">
        <w:rPr>
          <w:rFonts w:ascii="Arial" w:hAnsi="Arial" w:cs="Arial"/>
          <w:b/>
          <w:i/>
          <w:noProof/>
        </w:rPr>
        <w:t>your presentation”</w:t>
      </w:r>
    </w:p>
    <w:p w:rsidR="00FA1221" w:rsidRPr="00FA1221" w:rsidRDefault="00FA1221" w:rsidP="00BE3E27">
      <w:pPr>
        <w:pStyle w:val="ListParagraph"/>
        <w:numPr>
          <w:ilvl w:val="0"/>
          <w:numId w:val="44"/>
        </w:numPr>
        <w:spacing w:after="200"/>
        <w:ind w:left="1440"/>
        <w:contextualSpacing/>
        <w:rPr>
          <w:rFonts w:ascii="Arial" w:hAnsi="Arial" w:cs="Arial"/>
          <w:noProof/>
        </w:rPr>
      </w:pPr>
      <w:r w:rsidRPr="00FA1221">
        <w:rPr>
          <w:rFonts w:ascii="Arial" w:hAnsi="Arial" w:cs="Arial"/>
          <w:noProof/>
        </w:rPr>
        <w:t xml:space="preserve">Select </w:t>
      </w:r>
      <w:r w:rsidRPr="00FA1221">
        <w:rPr>
          <w:rFonts w:ascii="Arial" w:hAnsi="Arial" w:cs="Arial"/>
          <w:b/>
          <w:noProof/>
        </w:rPr>
        <w:t xml:space="preserve">“Post to Blogger” </w:t>
      </w:r>
      <w:r w:rsidRPr="00FA1221">
        <w:rPr>
          <w:rFonts w:ascii="Arial" w:hAnsi="Arial" w:cs="Arial"/>
          <w:noProof/>
        </w:rPr>
        <w:t>from menubar below your presentation.</w:t>
      </w:r>
    </w:p>
    <w:p w:rsidR="00FA1221" w:rsidRPr="00FA1221" w:rsidRDefault="00FA1221" w:rsidP="00BE3E27">
      <w:pPr>
        <w:pStyle w:val="ListParagraph"/>
        <w:numPr>
          <w:ilvl w:val="0"/>
          <w:numId w:val="44"/>
        </w:numPr>
        <w:spacing w:after="200"/>
        <w:ind w:left="1440"/>
        <w:contextualSpacing/>
        <w:rPr>
          <w:rFonts w:ascii="Arial" w:hAnsi="Arial" w:cs="Arial"/>
          <w:noProof/>
        </w:rPr>
      </w:pPr>
      <w:r w:rsidRPr="00FA1221">
        <w:rPr>
          <w:rFonts w:ascii="Arial" w:hAnsi="Arial" w:cs="Arial"/>
          <w:noProof/>
        </w:rPr>
        <w:t xml:space="preserve">When the Google Accounts Access Request Screen appears, click </w:t>
      </w:r>
      <w:r w:rsidRPr="00FA1221">
        <w:rPr>
          <w:rFonts w:ascii="Arial" w:hAnsi="Arial" w:cs="Arial"/>
          <w:b/>
          <w:noProof/>
        </w:rPr>
        <w:t>“Grant Access”.</w:t>
      </w:r>
    </w:p>
    <w:p w:rsidR="00FA1221" w:rsidRPr="00FA1221" w:rsidRDefault="00FA1221" w:rsidP="00BE3E27">
      <w:pPr>
        <w:pStyle w:val="ListParagraph"/>
        <w:numPr>
          <w:ilvl w:val="0"/>
          <w:numId w:val="44"/>
        </w:numPr>
        <w:spacing w:after="200"/>
        <w:ind w:left="1440"/>
        <w:contextualSpacing/>
        <w:rPr>
          <w:rFonts w:ascii="Arial" w:hAnsi="Arial" w:cs="Arial"/>
          <w:b/>
          <w:noProof/>
        </w:rPr>
      </w:pPr>
      <w:r w:rsidRPr="00FA1221">
        <w:rPr>
          <w:rFonts w:ascii="Arial" w:hAnsi="Arial" w:cs="Arial"/>
          <w:noProof/>
        </w:rPr>
        <w:t xml:space="preserve">On the next screen: </w:t>
      </w:r>
    </w:p>
    <w:p w:rsidR="00FA1221" w:rsidRPr="00FA1221" w:rsidRDefault="00FA1221" w:rsidP="00BE3E27">
      <w:pPr>
        <w:pStyle w:val="ListParagraph"/>
        <w:numPr>
          <w:ilvl w:val="1"/>
          <w:numId w:val="44"/>
        </w:numPr>
        <w:spacing w:after="200"/>
        <w:ind w:left="2160"/>
        <w:contextualSpacing/>
        <w:rPr>
          <w:rFonts w:ascii="Arial" w:hAnsi="Arial" w:cs="Arial"/>
          <w:b/>
          <w:noProof/>
        </w:rPr>
      </w:pPr>
      <w:r w:rsidRPr="00FA1221">
        <w:rPr>
          <w:rFonts w:ascii="Arial" w:hAnsi="Arial" w:cs="Arial"/>
          <w:noProof/>
        </w:rPr>
        <w:t xml:space="preserve">Select a </w:t>
      </w:r>
      <w:r w:rsidRPr="00FA1221">
        <w:rPr>
          <w:rFonts w:ascii="Arial" w:hAnsi="Arial" w:cs="Arial"/>
          <w:noProof/>
          <w:u w:val="single"/>
        </w:rPr>
        <w:t>title</w:t>
      </w:r>
      <w:r w:rsidRPr="00FA1221">
        <w:rPr>
          <w:rFonts w:ascii="Arial" w:hAnsi="Arial" w:cs="Arial"/>
          <w:noProof/>
        </w:rPr>
        <w:t xml:space="preserve"> for the blog post (example: Texas STaR Chart Presentation or something a bit more creative.) </w:t>
      </w:r>
    </w:p>
    <w:p w:rsidR="00FA1221" w:rsidRPr="00FA1221" w:rsidRDefault="00FA1221" w:rsidP="00BE3E27">
      <w:pPr>
        <w:pStyle w:val="ListParagraph"/>
        <w:numPr>
          <w:ilvl w:val="1"/>
          <w:numId w:val="44"/>
        </w:numPr>
        <w:spacing w:after="200"/>
        <w:ind w:left="2160"/>
        <w:contextualSpacing/>
        <w:rPr>
          <w:rFonts w:ascii="Arial" w:hAnsi="Arial" w:cs="Arial"/>
          <w:b/>
          <w:noProof/>
        </w:rPr>
      </w:pPr>
      <w:r w:rsidRPr="00FA1221">
        <w:rPr>
          <w:rFonts w:ascii="Arial" w:hAnsi="Arial" w:cs="Arial"/>
          <w:noProof/>
        </w:rPr>
        <w:t xml:space="preserve">Then, enter the </w:t>
      </w:r>
      <w:r w:rsidRPr="00FA1221">
        <w:rPr>
          <w:rFonts w:ascii="Arial" w:hAnsi="Arial" w:cs="Arial"/>
          <w:noProof/>
          <w:u w:val="single"/>
        </w:rPr>
        <w:t>text</w:t>
      </w:r>
      <w:r w:rsidRPr="00FA1221">
        <w:rPr>
          <w:rFonts w:ascii="Arial" w:hAnsi="Arial" w:cs="Arial"/>
          <w:noProof/>
        </w:rPr>
        <w:t xml:space="preserve"> for the post, i. e. the executive summary of your presentation. </w:t>
      </w:r>
    </w:p>
    <w:p w:rsidR="00FA1221" w:rsidRPr="00FA1221" w:rsidRDefault="00FA1221" w:rsidP="00BE3E27">
      <w:pPr>
        <w:pStyle w:val="ListParagraph"/>
        <w:numPr>
          <w:ilvl w:val="1"/>
          <w:numId w:val="44"/>
        </w:numPr>
        <w:spacing w:after="200"/>
        <w:ind w:left="2160"/>
        <w:contextualSpacing/>
        <w:rPr>
          <w:rFonts w:ascii="Arial" w:hAnsi="Arial" w:cs="Arial"/>
          <w:b/>
          <w:noProof/>
        </w:rPr>
      </w:pPr>
      <w:r w:rsidRPr="00FA1221">
        <w:rPr>
          <w:rFonts w:ascii="Arial" w:hAnsi="Arial" w:cs="Arial"/>
          <w:noProof/>
        </w:rPr>
        <w:t>Confirm the “</w:t>
      </w:r>
      <w:r w:rsidRPr="00FA1221">
        <w:rPr>
          <w:rFonts w:ascii="Arial" w:hAnsi="Arial" w:cs="Arial"/>
          <w:b/>
          <w:noProof/>
        </w:rPr>
        <w:t xml:space="preserve">Post To” </w:t>
      </w:r>
      <w:r w:rsidRPr="00FA1221">
        <w:rPr>
          <w:rFonts w:ascii="Arial" w:hAnsi="Arial" w:cs="Arial"/>
          <w:noProof/>
        </w:rPr>
        <w:t xml:space="preserve">information is correct. This should be the </w:t>
      </w:r>
      <w:r w:rsidRPr="00FA1221">
        <w:rPr>
          <w:rFonts w:ascii="Arial" w:hAnsi="Arial" w:cs="Arial"/>
          <w:b/>
          <w:noProof/>
        </w:rPr>
        <w:t xml:space="preserve">Name </w:t>
      </w:r>
      <w:r w:rsidRPr="00FA1221">
        <w:rPr>
          <w:rFonts w:ascii="Arial" w:hAnsi="Arial" w:cs="Arial"/>
          <w:noProof/>
        </w:rPr>
        <w:t xml:space="preserve">and </w:t>
      </w:r>
      <w:r w:rsidRPr="00FA1221">
        <w:rPr>
          <w:rFonts w:ascii="Arial" w:hAnsi="Arial" w:cs="Arial"/>
          <w:b/>
          <w:noProof/>
        </w:rPr>
        <w:t>URL</w:t>
      </w:r>
      <w:r w:rsidRPr="00FA1221">
        <w:rPr>
          <w:rFonts w:ascii="Arial" w:hAnsi="Arial" w:cs="Arial"/>
          <w:noProof/>
        </w:rPr>
        <w:t xml:space="preserve"> of your blog. </w:t>
      </w:r>
    </w:p>
    <w:p w:rsidR="001A1986" w:rsidRDefault="00FA1221" w:rsidP="00FA1221">
      <w:pPr>
        <w:widowControl w:val="0"/>
        <w:tabs>
          <w:tab w:val="left" w:pos="720"/>
        </w:tabs>
        <w:suppressAutoHyphens/>
        <w:spacing w:after="100"/>
        <w:ind w:left="720"/>
        <w:rPr>
          <w:rFonts w:ascii="Arial" w:hAnsi="Arial" w:cs="Arial"/>
          <w:b/>
          <w:noProof/>
          <w:sz w:val="22"/>
          <w:szCs w:val="22"/>
        </w:rPr>
      </w:pPr>
      <w:r w:rsidRPr="00FA1221">
        <w:rPr>
          <w:rFonts w:ascii="Arial" w:hAnsi="Arial" w:cs="Arial"/>
          <w:noProof/>
          <w:sz w:val="22"/>
          <w:szCs w:val="22"/>
        </w:rPr>
        <w:t xml:space="preserve">Finally, click </w:t>
      </w:r>
      <w:r w:rsidRPr="00FA1221">
        <w:rPr>
          <w:rFonts w:ascii="Arial" w:hAnsi="Arial" w:cs="Arial"/>
          <w:b/>
          <w:noProof/>
          <w:sz w:val="22"/>
          <w:szCs w:val="22"/>
        </w:rPr>
        <w:t>“Blog this!”.</w:t>
      </w:r>
      <w:r w:rsidR="001A1986">
        <w:rPr>
          <w:rFonts w:ascii="Arial" w:hAnsi="Arial" w:cs="Arial"/>
          <w:b/>
          <w:noProof/>
          <w:sz w:val="22"/>
          <w:szCs w:val="22"/>
        </w:rPr>
        <w:t xml:space="preserve">  </w:t>
      </w:r>
    </w:p>
    <w:p w:rsidR="00FA1221" w:rsidRPr="001A1986" w:rsidRDefault="001A1986" w:rsidP="00FA1221">
      <w:pPr>
        <w:widowControl w:val="0"/>
        <w:tabs>
          <w:tab w:val="left" w:pos="720"/>
        </w:tabs>
        <w:suppressAutoHyphens/>
        <w:spacing w:after="100"/>
        <w:ind w:left="720"/>
        <w:rPr>
          <w:rFonts w:ascii="Arial" w:hAnsi="Arial" w:cs="Arial"/>
          <w:noProof/>
          <w:sz w:val="22"/>
          <w:szCs w:val="22"/>
        </w:rPr>
      </w:pPr>
      <w:r>
        <w:rPr>
          <w:rFonts w:ascii="Arial" w:hAnsi="Arial" w:cs="Arial"/>
          <w:noProof/>
          <w:sz w:val="22"/>
          <w:szCs w:val="22"/>
        </w:rPr>
        <w:t>(Note: You may need to change the Zoom Level to be able to click “</w:t>
      </w:r>
      <w:r>
        <w:rPr>
          <w:rFonts w:ascii="Arial" w:hAnsi="Arial" w:cs="Arial"/>
          <w:b/>
          <w:noProof/>
          <w:sz w:val="22"/>
          <w:szCs w:val="22"/>
        </w:rPr>
        <w:t>Blog this”</w:t>
      </w:r>
      <w:r>
        <w:rPr>
          <w:rFonts w:ascii="Arial" w:hAnsi="Arial" w:cs="Arial"/>
          <w:noProof/>
          <w:sz w:val="22"/>
          <w:szCs w:val="22"/>
        </w:rPr>
        <w:t>)</w:t>
      </w:r>
    </w:p>
    <w:p w:rsidR="00FA1221" w:rsidRDefault="00FA1221" w:rsidP="00FA1221">
      <w:pPr>
        <w:widowControl w:val="0"/>
        <w:tabs>
          <w:tab w:val="left" w:pos="720"/>
        </w:tabs>
        <w:suppressAutoHyphens/>
        <w:spacing w:after="100"/>
        <w:ind w:left="720"/>
        <w:rPr>
          <w:rFonts w:ascii="Arial" w:hAnsi="Arial" w:cs="Arial"/>
          <w:b/>
          <w:noProof/>
          <w:sz w:val="22"/>
          <w:szCs w:val="22"/>
        </w:rPr>
      </w:pPr>
    </w:p>
    <w:p w:rsidR="00FA1221" w:rsidRPr="00FA1221" w:rsidRDefault="00FA1221" w:rsidP="00FA1221">
      <w:pPr>
        <w:ind w:left="720"/>
        <w:rPr>
          <w:rFonts w:ascii="Arial" w:hAnsi="Arial" w:cs="Arial"/>
          <w:b/>
          <w:noProof/>
          <w:sz w:val="22"/>
          <w:szCs w:val="22"/>
          <w:u w:val="single"/>
        </w:rPr>
      </w:pPr>
      <w:r w:rsidRPr="00FA1221">
        <w:rPr>
          <w:rFonts w:ascii="Arial" w:hAnsi="Arial" w:cs="Arial"/>
          <w:b/>
          <w:noProof/>
          <w:sz w:val="22"/>
          <w:szCs w:val="22"/>
          <w:u w:val="single"/>
        </w:rPr>
        <w:t>Google Presentation Instructions:</w:t>
      </w:r>
    </w:p>
    <w:p w:rsidR="00FA1221" w:rsidRPr="00FA1221" w:rsidRDefault="00FA1221" w:rsidP="00FA1221">
      <w:pPr>
        <w:pStyle w:val="ListParagraph"/>
        <w:numPr>
          <w:ilvl w:val="0"/>
          <w:numId w:val="42"/>
        </w:numPr>
        <w:spacing w:after="200"/>
        <w:ind w:left="1440"/>
        <w:contextualSpacing/>
        <w:rPr>
          <w:rFonts w:ascii="Arial" w:hAnsi="Arial" w:cs="Arial"/>
          <w:noProof/>
        </w:rPr>
      </w:pPr>
      <w:r w:rsidRPr="00FA1221">
        <w:rPr>
          <w:rFonts w:ascii="Arial" w:hAnsi="Arial" w:cs="Arial"/>
          <w:noProof/>
        </w:rPr>
        <w:t>After you have completed and saved your presentation, select</w:t>
      </w:r>
      <w:r w:rsidRPr="00FA1221">
        <w:rPr>
          <w:rFonts w:ascii="Arial" w:hAnsi="Arial" w:cs="Arial"/>
          <w:b/>
          <w:noProof/>
        </w:rPr>
        <w:t xml:space="preserve"> “Share”</w:t>
      </w:r>
      <w:r w:rsidRPr="00FA1221">
        <w:rPr>
          <w:rFonts w:ascii="Arial" w:hAnsi="Arial" w:cs="Arial"/>
          <w:noProof/>
        </w:rPr>
        <w:t xml:space="preserve"> from the menubar (at the top of the page). From the drop down menu, select </w:t>
      </w:r>
      <w:r w:rsidRPr="00FA1221">
        <w:rPr>
          <w:rFonts w:ascii="Arial" w:hAnsi="Arial" w:cs="Arial"/>
          <w:b/>
          <w:noProof/>
        </w:rPr>
        <w:t>“Publish/embed”.</w:t>
      </w:r>
    </w:p>
    <w:p w:rsidR="00FA1221" w:rsidRPr="00FA1221" w:rsidRDefault="00FA1221" w:rsidP="00FA1221">
      <w:pPr>
        <w:pStyle w:val="ListParagraph"/>
        <w:numPr>
          <w:ilvl w:val="0"/>
          <w:numId w:val="42"/>
        </w:numPr>
        <w:spacing w:after="200"/>
        <w:ind w:left="1440"/>
        <w:contextualSpacing/>
        <w:rPr>
          <w:rFonts w:ascii="Arial" w:hAnsi="Arial" w:cs="Arial"/>
          <w:noProof/>
        </w:rPr>
      </w:pPr>
      <w:r w:rsidRPr="00FA1221">
        <w:rPr>
          <w:rFonts w:ascii="Arial" w:hAnsi="Arial" w:cs="Arial"/>
          <w:noProof/>
        </w:rPr>
        <w:t xml:space="preserve">On the next screen, select </w:t>
      </w:r>
      <w:r w:rsidRPr="00FA1221">
        <w:rPr>
          <w:rFonts w:ascii="Arial" w:hAnsi="Arial" w:cs="Arial"/>
          <w:b/>
          <w:noProof/>
        </w:rPr>
        <w:t>“Publish document”.</w:t>
      </w:r>
    </w:p>
    <w:p w:rsidR="00FA1221" w:rsidRPr="00FA1221" w:rsidRDefault="00FA1221" w:rsidP="00FA1221">
      <w:pPr>
        <w:pStyle w:val="ListParagraph"/>
        <w:numPr>
          <w:ilvl w:val="0"/>
          <w:numId w:val="42"/>
        </w:numPr>
        <w:spacing w:after="200"/>
        <w:ind w:left="1440"/>
        <w:contextualSpacing/>
        <w:rPr>
          <w:rFonts w:ascii="Arial" w:hAnsi="Arial" w:cs="Arial"/>
          <w:noProof/>
        </w:rPr>
      </w:pPr>
      <w:r w:rsidRPr="00FA1221">
        <w:rPr>
          <w:rFonts w:ascii="Arial" w:hAnsi="Arial" w:cs="Arial"/>
          <w:noProof/>
        </w:rPr>
        <w:t xml:space="preserve">Once the document is published on the web on the next screen, you will need to select the presentation size (small or medium is adequate) and </w:t>
      </w:r>
      <w:r w:rsidRPr="00FA1221">
        <w:rPr>
          <w:rFonts w:ascii="Arial" w:hAnsi="Arial" w:cs="Arial"/>
          <w:noProof/>
          <w:u w:val="single"/>
        </w:rPr>
        <w:t>copy</w:t>
      </w:r>
      <w:r w:rsidRPr="00FA1221">
        <w:rPr>
          <w:rFonts w:ascii="Arial" w:hAnsi="Arial" w:cs="Arial"/>
          <w:noProof/>
        </w:rPr>
        <w:t xml:space="preserve"> the code in the box (make sure you highlight </w:t>
      </w:r>
      <w:r w:rsidRPr="00FA1221">
        <w:rPr>
          <w:rFonts w:ascii="Arial" w:hAnsi="Arial" w:cs="Arial"/>
          <w:noProof/>
          <w:u w:val="single"/>
        </w:rPr>
        <w:t xml:space="preserve">ALL </w:t>
      </w:r>
      <w:r w:rsidRPr="00FA1221">
        <w:rPr>
          <w:rFonts w:ascii="Arial" w:hAnsi="Arial" w:cs="Arial"/>
          <w:noProof/>
        </w:rPr>
        <w:t xml:space="preserve">the code, then press </w:t>
      </w:r>
      <w:r w:rsidRPr="00FA1221">
        <w:rPr>
          <w:rFonts w:ascii="Arial" w:hAnsi="Arial" w:cs="Arial"/>
          <w:b/>
          <w:noProof/>
        </w:rPr>
        <w:t>&lt;CTRL C”&gt;.</w:t>
      </w:r>
    </w:p>
    <w:p w:rsidR="00FA1221" w:rsidRPr="00FA1221" w:rsidRDefault="00FA1221" w:rsidP="00FA1221">
      <w:pPr>
        <w:pStyle w:val="ListParagraph"/>
        <w:numPr>
          <w:ilvl w:val="0"/>
          <w:numId w:val="42"/>
        </w:numPr>
        <w:spacing w:after="200"/>
        <w:ind w:left="1440"/>
        <w:contextualSpacing/>
        <w:rPr>
          <w:rFonts w:ascii="Arial" w:hAnsi="Arial" w:cs="Arial"/>
          <w:noProof/>
        </w:rPr>
      </w:pPr>
      <w:r w:rsidRPr="00FA1221">
        <w:rPr>
          <w:rFonts w:ascii="Arial" w:hAnsi="Arial" w:cs="Arial"/>
          <w:noProof/>
        </w:rPr>
        <w:t xml:space="preserve">Open your blog, sign in, and select </w:t>
      </w:r>
      <w:r w:rsidRPr="00FA1221">
        <w:rPr>
          <w:rFonts w:ascii="Arial" w:hAnsi="Arial" w:cs="Arial"/>
          <w:b/>
          <w:noProof/>
        </w:rPr>
        <w:t>“New Post”.</w:t>
      </w:r>
    </w:p>
    <w:p w:rsidR="00FA1221" w:rsidRPr="00FA1221" w:rsidRDefault="00FA1221" w:rsidP="00FA1221">
      <w:pPr>
        <w:pStyle w:val="ListParagraph"/>
        <w:numPr>
          <w:ilvl w:val="0"/>
          <w:numId w:val="42"/>
        </w:numPr>
        <w:spacing w:after="200"/>
        <w:ind w:left="1440"/>
        <w:contextualSpacing/>
        <w:rPr>
          <w:rFonts w:ascii="Arial" w:hAnsi="Arial" w:cs="Arial"/>
          <w:noProof/>
        </w:rPr>
      </w:pPr>
      <w:r w:rsidRPr="00FA1221">
        <w:rPr>
          <w:rFonts w:ascii="Arial" w:hAnsi="Arial" w:cs="Arial"/>
          <w:noProof/>
        </w:rPr>
        <w:t>On the next screen:</w:t>
      </w:r>
    </w:p>
    <w:p w:rsidR="00FA1221" w:rsidRPr="00FA1221" w:rsidRDefault="00FA1221" w:rsidP="00FA1221">
      <w:pPr>
        <w:pStyle w:val="ListParagraph"/>
        <w:numPr>
          <w:ilvl w:val="1"/>
          <w:numId w:val="42"/>
        </w:numPr>
        <w:spacing w:after="200"/>
        <w:ind w:left="2160"/>
        <w:contextualSpacing/>
        <w:rPr>
          <w:rFonts w:ascii="Arial" w:hAnsi="Arial" w:cs="Arial"/>
          <w:noProof/>
        </w:rPr>
      </w:pPr>
      <w:r w:rsidRPr="00FA1221">
        <w:rPr>
          <w:rFonts w:ascii="Arial" w:hAnsi="Arial" w:cs="Arial"/>
          <w:noProof/>
        </w:rPr>
        <w:lastRenderedPageBreak/>
        <w:t xml:space="preserve">Select a </w:t>
      </w:r>
      <w:r w:rsidRPr="00FA1221">
        <w:rPr>
          <w:rFonts w:ascii="Arial" w:hAnsi="Arial" w:cs="Arial"/>
          <w:noProof/>
          <w:u w:val="single"/>
        </w:rPr>
        <w:t>title</w:t>
      </w:r>
      <w:r w:rsidRPr="00FA1221">
        <w:rPr>
          <w:rFonts w:ascii="Arial" w:hAnsi="Arial" w:cs="Arial"/>
          <w:noProof/>
        </w:rPr>
        <w:t xml:space="preserve"> for the blog post (example: Texas STaR Chart Presentation or something a bit more creative.) </w:t>
      </w:r>
    </w:p>
    <w:p w:rsidR="00FA1221" w:rsidRPr="00FA1221" w:rsidRDefault="00FA1221" w:rsidP="00FA1221">
      <w:pPr>
        <w:pStyle w:val="ListParagraph"/>
        <w:numPr>
          <w:ilvl w:val="1"/>
          <w:numId w:val="42"/>
        </w:numPr>
        <w:spacing w:after="200"/>
        <w:ind w:left="2160"/>
        <w:contextualSpacing/>
        <w:rPr>
          <w:rFonts w:ascii="Arial" w:hAnsi="Arial" w:cs="Arial"/>
          <w:noProof/>
        </w:rPr>
      </w:pPr>
      <w:r w:rsidRPr="00FA1221">
        <w:rPr>
          <w:rFonts w:ascii="Arial" w:hAnsi="Arial" w:cs="Arial"/>
          <w:noProof/>
        </w:rPr>
        <w:t xml:space="preserve">Then, enter the </w:t>
      </w:r>
      <w:r w:rsidRPr="00FA1221">
        <w:rPr>
          <w:rFonts w:ascii="Arial" w:hAnsi="Arial" w:cs="Arial"/>
          <w:noProof/>
          <w:u w:val="single"/>
        </w:rPr>
        <w:t>text</w:t>
      </w:r>
      <w:r w:rsidRPr="00FA1221">
        <w:rPr>
          <w:rFonts w:ascii="Arial" w:hAnsi="Arial" w:cs="Arial"/>
          <w:noProof/>
        </w:rPr>
        <w:t xml:space="preserve"> for the post, i. e. the executive summary of your presentation. Press </w:t>
      </w:r>
      <w:r w:rsidRPr="00FA1221">
        <w:rPr>
          <w:rFonts w:ascii="Arial" w:hAnsi="Arial" w:cs="Arial"/>
          <w:b/>
          <w:noProof/>
        </w:rPr>
        <w:t>&lt;Enter&gt;.</w:t>
      </w:r>
    </w:p>
    <w:p w:rsidR="00FA1221" w:rsidRPr="00FA1221" w:rsidRDefault="00FA1221" w:rsidP="00FA1221">
      <w:pPr>
        <w:pStyle w:val="ListParagraph"/>
        <w:numPr>
          <w:ilvl w:val="1"/>
          <w:numId w:val="42"/>
        </w:numPr>
        <w:spacing w:after="200"/>
        <w:ind w:left="2160"/>
        <w:contextualSpacing/>
        <w:rPr>
          <w:rFonts w:ascii="Arial" w:hAnsi="Arial" w:cs="Arial"/>
          <w:noProof/>
        </w:rPr>
      </w:pPr>
      <w:r w:rsidRPr="00FA1221">
        <w:rPr>
          <w:rFonts w:ascii="Arial" w:hAnsi="Arial" w:cs="Arial"/>
          <w:noProof/>
        </w:rPr>
        <w:t xml:space="preserve">Next, select the </w:t>
      </w:r>
      <w:r w:rsidRPr="00FA1221">
        <w:rPr>
          <w:rFonts w:ascii="Arial" w:hAnsi="Arial" w:cs="Arial"/>
          <w:b/>
          <w:noProof/>
        </w:rPr>
        <w:t xml:space="preserve">“Edit HTML” </w:t>
      </w:r>
      <w:r w:rsidRPr="00FA1221">
        <w:rPr>
          <w:rFonts w:ascii="Arial" w:hAnsi="Arial" w:cs="Arial"/>
          <w:noProof/>
        </w:rPr>
        <w:t xml:space="preserve">tab across the top of the text box.  </w:t>
      </w:r>
    </w:p>
    <w:p w:rsidR="00FA1221" w:rsidRPr="00FA1221" w:rsidRDefault="00FA1221" w:rsidP="00FA1221">
      <w:pPr>
        <w:pStyle w:val="ListParagraph"/>
        <w:numPr>
          <w:ilvl w:val="1"/>
          <w:numId w:val="42"/>
        </w:numPr>
        <w:spacing w:after="200"/>
        <w:ind w:left="2160"/>
        <w:contextualSpacing/>
        <w:rPr>
          <w:rFonts w:ascii="Arial" w:hAnsi="Arial" w:cs="Arial"/>
          <w:noProof/>
        </w:rPr>
      </w:pPr>
      <w:r w:rsidRPr="00FA1221">
        <w:rPr>
          <w:rFonts w:ascii="Arial" w:hAnsi="Arial" w:cs="Arial"/>
          <w:noProof/>
        </w:rPr>
        <w:t xml:space="preserve">Paste the code you copy in step 3 in the text box. Press </w:t>
      </w:r>
      <w:r w:rsidRPr="00FA1221">
        <w:rPr>
          <w:rFonts w:ascii="Arial" w:hAnsi="Arial" w:cs="Arial"/>
          <w:b/>
          <w:noProof/>
        </w:rPr>
        <w:t>&lt;CTRL V&gt;.</w:t>
      </w:r>
    </w:p>
    <w:p w:rsidR="00FA1221" w:rsidRPr="00FA1221" w:rsidRDefault="00FA1221" w:rsidP="00FA1221">
      <w:pPr>
        <w:pStyle w:val="ListParagraph"/>
        <w:numPr>
          <w:ilvl w:val="1"/>
          <w:numId w:val="42"/>
        </w:numPr>
        <w:spacing w:after="200"/>
        <w:ind w:left="2160"/>
        <w:contextualSpacing/>
        <w:rPr>
          <w:rFonts w:ascii="Arial" w:hAnsi="Arial" w:cs="Arial"/>
          <w:noProof/>
        </w:rPr>
      </w:pPr>
      <w:r w:rsidRPr="00FA1221">
        <w:rPr>
          <w:rFonts w:ascii="Arial" w:hAnsi="Arial" w:cs="Arial"/>
          <w:noProof/>
        </w:rPr>
        <w:t xml:space="preserve">Select </w:t>
      </w:r>
      <w:r w:rsidRPr="00FA1221">
        <w:rPr>
          <w:rFonts w:ascii="Arial" w:hAnsi="Arial" w:cs="Arial"/>
          <w:b/>
          <w:noProof/>
        </w:rPr>
        <w:t xml:space="preserve">“Preview” </w:t>
      </w:r>
      <w:r w:rsidRPr="00FA1221">
        <w:rPr>
          <w:rFonts w:ascii="Arial" w:hAnsi="Arial" w:cs="Arial"/>
          <w:noProof/>
        </w:rPr>
        <w:t>to preview your post.</w:t>
      </w:r>
    </w:p>
    <w:p w:rsidR="00FA1221" w:rsidRPr="00FA1221" w:rsidRDefault="00FA1221" w:rsidP="00FA1221">
      <w:pPr>
        <w:pStyle w:val="ListParagraph"/>
        <w:numPr>
          <w:ilvl w:val="0"/>
          <w:numId w:val="42"/>
        </w:numPr>
        <w:spacing w:after="200"/>
        <w:ind w:left="1440"/>
        <w:contextualSpacing/>
        <w:rPr>
          <w:rFonts w:ascii="Arial" w:hAnsi="Arial" w:cs="Arial"/>
          <w:noProof/>
        </w:rPr>
      </w:pPr>
      <w:r w:rsidRPr="00FA1221">
        <w:rPr>
          <w:rFonts w:ascii="Arial" w:hAnsi="Arial" w:cs="Arial"/>
          <w:noProof/>
        </w:rPr>
        <w:t>Finally</w:t>
      </w:r>
      <w:r>
        <w:rPr>
          <w:rFonts w:ascii="Arial" w:hAnsi="Arial" w:cs="Arial"/>
          <w:noProof/>
        </w:rPr>
        <w:t>, click</w:t>
      </w:r>
      <w:r w:rsidRPr="00FA1221">
        <w:rPr>
          <w:rFonts w:ascii="Arial" w:hAnsi="Arial" w:cs="Arial"/>
          <w:noProof/>
        </w:rPr>
        <w:t xml:space="preserve"> </w:t>
      </w:r>
      <w:r w:rsidRPr="00FA1221">
        <w:rPr>
          <w:rFonts w:ascii="Arial" w:hAnsi="Arial" w:cs="Arial"/>
          <w:b/>
          <w:noProof/>
        </w:rPr>
        <w:t>“Publish Post”.</w:t>
      </w:r>
    </w:p>
    <w:p w:rsidR="00FA1221" w:rsidRPr="00FA1221" w:rsidRDefault="00FA1221" w:rsidP="00FA1221">
      <w:pPr>
        <w:widowControl w:val="0"/>
        <w:tabs>
          <w:tab w:val="left" w:pos="720"/>
        </w:tabs>
        <w:suppressAutoHyphens/>
        <w:spacing w:after="100"/>
        <w:ind w:left="720"/>
        <w:rPr>
          <w:rFonts w:ascii="Arial" w:hAnsi="Arial"/>
          <w:sz w:val="22"/>
          <w:szCs w:val="22"/>
        </w:rPr>
      </w:pPr>
    </w:p>
    <w:p w:rsidR="00094EF0" w:rsidRDefault="00094EF0" w:rsidP="00C803AB">
      <w:pPr>
        <w:widowControl w:val="0"/>
        <w:tabs>
          <w:tab w:val="left" w:pos="720"/>
        </w:tabs>
        <w:suppressAutoHyphens/>
        <w:spacing w:after="100"/>
        <w:ind w:left="360"/>
        <w:rPr>
          <w:rFonts w:ascii="Arial" w:hAnsi="Arial"/>
          <w:sz w:val="22"/>
          <w:szCs w:val="22"/>
        </w:rPr>
      </w:pPr>
    </w:p>
    <w:p w:rsidR="00094EF0" w:rsidRDefault="00094EF0" w:rsidP="00C42B15">
      <w:pPr>
        <w:widowControl w:val="0"/>
        <w:tabs>
          <w:tab w:val="left" w:pos="720"/>
        </w:tabs>
        <w:suppressAutoHyphens/>
        <w:spacing w:after="100"/>
        <w:rPr>
          <w:rFonts w:ascii="Arial" w:hAnsi="Arial"/>
          <w:sz w:val="22"/>
          <w:szCs w:val="22"/>
        </w:rPr>
      </w:pPr>
    </w:p>
    <w:sectPr w:rsidR="00094EF0" w:rsidSect="0037355D">
      <w:headerReference w:type="default" r:id="rId20"/>
      <w:footerReference w:type="default" r:id="rId21"/>
      <w:pgSz w:w="12240" w:h="15840"/>
      <w:pgMar w:top="590" w:right="720" w:bottom="1440"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4441" w:rsidRDefault="00F44441">
      <w:r>
        <w:separator/>
      </w:r>
    </w:p>
  </w:endnote>
  <w:endnote w:type="continuationSeparator" w:id="0">
    <w:p w:rsidR="00F44441" w:rsidRDefault="00F44441">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0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Helvetica">
    <w:panose1 w:val="00000400000000000000"/>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FA4" w:rsidRPr="00C42B15" w:rsidRDefault="00F962EA">
    <w:pPr>
      <w:pStyle w:val="Footer"/>
      <w:jc w:val="center"/>
      <w:rPr>
        <w:rFonts w:ascii="Arial" w:hAnsi="Arial" w:cs="Arial"/>
        <w:sz w:val="20"/>
        <w:szCs w:val="20"/>
      </w:rPr>
    </w:pPr>
    <w:r w:rsidRPr="00C42B15">
      <w:rPr>
        <w:rFonts w:ascii="Arial" w:hAnsi="Arial" w:cs="Arial"/>
        <w:sz w:val="20"/>
        <w:szCs w:val="20"/>
      </w:rPr>
      <w:fldChar w:fldCharType="begin"/>
    </w:r>
    <w:r w:rsidR="00286FA4" w:rsidRPr="00C42B15">
      <w:rPr>
        <w:rFonts w:ascii="Arial" w:hAnsi="Arial" w:cs="Arial"/>
        <w:sz w:val="20"/>
        <w:szCs w:val="20"/>
      </w:rPr>
      <w:instrText xml:space="preserve"> PAGE   \* MERGEFORMAT </w:instrText>
    </w:r>
    <w:r w:rsidRPr="00C42B15">
      <w:rPr>
        <w:rFonts w:ascii="Arial" w:hAnsi="Arial" w:cs="Arial"/>
        <w:sz w:val="20"/>
        <w:szCs w:val="20"/>
      </w:rPr>
      <w:fldChar w:fldCharType="separate"/>
    </w:r>
    <w:r w:rsidR="00E25502">
      <w:rPr>
        <w:rFonts w:ascii="Arial" w:hAnsi="Arial" w:cs="Arial"/>
        <w:noProof/>
        <w:sz w:val="20"/>
        <w:szCs w:val="20"/>
      </w:rPr>
      <w:t>8</w:t>
    </w:r>
    <w:r w:rsidRPr="00C42B15">
      <w:rPr>
        <w:rFonts w:ascii="Arial" w:hAnsi="Arial" w:cs="Arial"/>
        <w:sz w:val="20"/>
        <w:szCs w:val="20"/>
      </w:rPr>
      <w:fldChar w:fldCharType="end"/>
    </w:r>
  </w:p>
  <w:p w:rsidR="00286FA4" w:rsidRDefault="00286FA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4441" w:rsidRDefault="00F44441">
      <w:r>
        <w:separator/>
      </w:r>
    </w:p>
  </w:footnote>
  <w:footnote w:type="continuationSeparator" w:id="0">
    <w:p w:rsidR="00F44441" w:rsidRDefault="00F444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FA4" w:rsidRPr="00691C05" w:rsidRDefault="00286FA4" w:rsidP="009C0E67">
    <w:pPr>
      <w:pStyle w:val="NormalWeb"/>
      <w:spacing w:before="0" w:after="0"/>
      <w:rPr>
        <w:rFonts w:ascii="Arial" w:hAnsi="Arial"/>
        <w:b/>
        <w:i/>
        <w:color w:val="336699"/>
        <w:sz w:val="20"/>
      </w:rPr>
    </w:pPr>
    <w:r>
      <w:rPr>
        <w:rFonts w:ascii="Arial" w:hAnsi="Arial" w:cs="Arial"/>
        <w:b/>
        <w:bCs/>
        <w:i/>
        <w:iCs/>
        <w:color w:val="336699"/>
        <w:sz w:val="20"/>
      </w:rPr>
      <w:t xml:space="preserve">EDLD 5306 Concepts of Educational Technology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3"/>
    <w:multiLevelType w:val="singleLevel"/>
    <w:tmpl w:val="00000003"/>
    <w:name w:val="WW8Num3"/>
    <w:lvl w:ilvl="0">
      <w:start w:val="1"/>
      <w:numFmt w:val="bullet"/>
      <w:lvlText w:val="•"/>
      <w:lvlJc w:val="left"/>
      <w:pPr>
        <w:tabs>
          <w:tab w:val="num" w:pos="720"/>
        </w:tabs>
        <w:ind w:left="720" w:hanging="360"/>
      </w:pPr>
      <w:rPr>
        <w:rFonts w:ascii="Tahoma" w:hAnsi="Tahoma"/>
      </w:rPr>
    </w:lvl>
  </w:abstractNum>
  <w:abstractNum w:abstractNumId="2">
    <w:nsid w:val="00000006"/>
    <w:multiLevelType w:val="multilevel"/>
    <w:tmpl w:val="00000006"/>
    <w:name w:val="WW8Num6"/>
    <w:lvl w:ilvl="0">
      <w:start w:val="1"/>
      <w:numFmt w:val="bullet"/>
      <w:lvlText w:val="•"/>
      <w:lvlJc w:val="left"/>
      <w:pPr>
        <w:tabs>
          <w:tab w:val="num" w:pos="720"/>
        </w:tabs>
        <w:ind w:left="720" w:hanging="360"/>
      </w:pPr>
      <w:rPr>
        <w:rFonts w:ascii="Tahoma" w:hAnsi="Tahoma"/>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3">
    <w:nsid w:val="00000007"/>
    <w:multiLevelType w:val="multilevel"/>
    <w:tmpl w:val="00000007"/>
    <w:name w:val="WW8Num7"/>
    <w:lvl w:ilvl="0">
      <w:start w:val="1"/>
      <w:numFmt w:val="bullet"/>
      <w:lvlText w:val="•"/>
      <w:lvlJc w:val="left"/>
      <w:pPr>
        <w:tabs>
          <w:tab w:val="num" w:pos="720"/>
        </w:tabs>
        <w:ind w:left="720" w:hanging="360"/>
      </w:pPr>
      <w:rPr>
        <w:rFonts w:ascii="Tahoma" w:hAnsi="Tahoma"/>
        <w:b w:val="0"/>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
    <w:nsid w:val="02E127AA"/>
    <w:multiLevelType w:val="multilevel"/>
    <w:tmpl w:val="191A39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Narro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Narro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Narro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07A867AD"/>
    <w:multiLevelType w:val="hybridMultilevel"/>
    <w:tmpl w:val="318E6E14"/>
    <w:lvl w:ilvl="0" w:tplc="04090001">
      <w:start w:val="1"/>
      <w:numFmt w:val="bullet"/>
      <w:lvlText w:val=""/>
      <w:lvlJc w:val="left"/>
      <w:pPr>
        <w:tabs>
          <w:tab w:val="num" w:pos="720"/>
        </w:tabs>
        <w:ind w:left="720" w:hanging="360"/>
      </w:pPr>
      <w:rPr>
        <w:rFonts w:ascii="Symbol" w:hAnsi="Symbol"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7E87040"/>
    <w:multiLevelType w:val="hybridMultilevel"/>
    <w:tmpl w:val="3CD055FE"/>
    <w:lvl w:ilvl="0" w:tplc="04090003">
      <w:start w:val="1"/>
      <w:numFmt w:val="bullet"/>
      <w:lvlText w:val="o"/>
      <w:lvlJc w:val="left"/>
      <w:pPr>
        <w:tabs>
          <w:tab w:val="num" w:pos="720"/>
        </w:tabs>
        <w:ind w:left="720" w:hanging="360"/>
      </w:pPr>
      <w:rPr>
        <w:rFonts w:ascii="Courier New" w:hAnsi="Courier New" w:cs="Arial Narrow" w:hint="default"/>
      </w:rPr>
    </w:lvl>
    <w:lvl w:ilvl="1" w:tplc="04090003">
      <w:start w:val="1"/>
      <w:numFmt w:val="bullet"/>
      <w:lvlText w:val="o"/>
      <w:lvlJc w:val="left"/>
      <w:pPr>
        <w:tabs>
          <w:tab w:val="num" w:pos="1440"/>
        </w:tabs>
        <w:ind w:left="1440" w:hanging="360"/>
      </w:pPr>
      <w:rPr>
        <w:rFonts w:ascii="Courier New" w:hAnsi="Courier New" w:cs="Arial Narro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Narro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Narro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CD90064"/>
    <w:multiLevelType w:val="hybridMultilevel"/>
    <w:tmpl w:val="5964E5CC"/>
    <w:lvl w:ilvl="0" w:tplc="98BE3E2C">
      <w:start w:val="1"/>
      <w:numFmt w:val="decimal"/>
      <w:lvlText w:val="%1)"/>
      <w:lvlJc w:val="left"/>
      <w:pPr>
        <w:ind w:left="765" w:hanging="360"/>
      </w:pPr>
      <w:rPr>
        <w:rFonts w:hint="default"/>
      </w:rPr>
    </w:lvl>
    <w:lvl w:ilvl="1" w:tplc="04090011">
      <w:start w:val="1"/>
      <w:numFmt w:val="decimal"/>
      <w:lvlText w:val="%2)"/>
      <w:lvlJc w:val="left"/>
      <w:pPr>
        <w:ind w:left="1485" w:hanging="360"/>
      </w:pPr>
      <w:rPr>
        <w:rFonts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nsid w:val="0FB53B53"/>
    <w:multiLevelType w:val="hybridMultilevel"/>
    <w:tmpl w:val="2D1AA7C2"/>
    <w:lvl w:ilvl="0" w:tplc="DD9AE28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245279C"/>
    <w:multiLevelType w:val="hybridMultilevel"/>
    <w:tmpl w:val="DC0C40E2"/>
    <w:lvl w:ilvl="0" w:tplc="EA40334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96F7763"/>
    <w:multiLevelType w:val="hybridMultilevel"/>
    <w:tmpl w:val="D32A6E5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24026EE"/>
    <w:multiLevelType w:val="hybridMultilevel"/>
    <w:tmpl w:val="62A4B334"/>
    <w:lvl w:ilvl="0" w:tplc="303E3D2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5C61FD"/>
    <w:multiLevelType w:val="hybridMultilevel"/>
    <w:tmpl w:val="C8086D8A"/>
    <w:lvl w:ilvl="0" w:tplc="DD9AE28A">
      <w:start w:val="1"/>
      <w:numFmt w:val="bullet"/>
      <w:lvlText w:val=""/>
      <w:lvlJc w:val="left"/>
      <w:pPr>
        <w:tabs>
          <w:tab w:val="num" w:pos="720"/>
        </w:tabs>
        <w:ind w:left="720" w:hanging="360"/>
      </w:pPr>
      <w:rPr>
        <w:rFonts w:ascii="Symbol" w:hAnsi="Symbol" w:hint="default"/>
        <w:color w:val="auto"/>
      </w:rPr>
    </w:lvl>
    <w:lvl w:ilvl="1" w:tplc="98BE3E2C">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2751E9D"/>
    <w:multiLevelType w:val="hybridMultilevel"/>
    <w:tmpl w:val="33EA17CA"/>
    <w:lvl w:ilvl="0" w:tplc="AFA6028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7B0335A"/>
    <w:multiLevelType w:val="hybridMultilevel"/>
    <w:tmpl w:val="8AB00E10"/>
    <w:lvl w:ilvl="0" w:tplc="AFA6028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A9139EA"/>
    <w:multiLevelType w:val="hybridMultilevel"/>
    <w:tmpl w:val="191A39C2"/>
    <w:lvl w:ilvl="0" w:tplc="AFA6028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Narro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Narro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Narro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C5F7E94"/>
    <w:multiLevelType w:val="hybridMultilevel"/>
    <w:tmpl w:val="39ACDF82"/>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Arial Narrow"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D6076A6"/>
    <w:multiLevelType w:val="hybridMultilevel"/>
    <w:tmpl w:val="FC0C1706"/>
    <w:lvl w:ilvl="0" w:tplc="DD9AE28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F923DA4"/>
    <w:multiLevelType w:val="multilevel"/>
    <w:tmpl w:val="DC0C40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0F8615D"/>
    <w:multiLevelType w:val="hybridMultilevel"/>
    <w:tmpl w:val="47C25CB4"/>
    <w:lvl w:ilvl="0" w:tplc="98BE3E2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3AE5D5D"/>
    <w:multiLevelType w:val="hybridMultilevel"/>
    <w:tmpl w:val="F69C562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nsid w:val="36535B8A"/>
    <w:multiLevelType w:val="hybridMultilevel"/>
    <w:tmpl w:val="B6B2690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65521D0"/>
    <w:multiLevelType w:val="multilevel"/>
    <w:tmpl w:val="6DB4F1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367F6E35"/>
    <w:multiLevelType w:val="hybridMultilevel"/>
    <w:tmpl w:val="750A65BC"/>
    <w:lvl w:ilvl="0" w:tplc="AFA6028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8375907"/>
    <w:multiLevelType w:val="multilevel"/>
    <w:tmpl w:val="6E0E72F6"/>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3CE31968"/>
    <w:multiLevelType w:val="hybridMultilevel"/>
    <w:tmpl w:val="D3BC7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6">
    <w:nsid w:val="3F683DA8"/>
    <w:multiLevelType w:val="hybridMultilevel"/>
    <w:tmpl w:val="C6DC8036"/>
    <w:lvl w:ilvl="0" w:tplc="DD9AE28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AE921CB"/>
    <w:multiLevelType w:val="hybridMultilevel"/>
    <w:tmpl w:val="3C2EF9B4"/>
    <w:lvl w:ilvl="0" w:tplc="1898C250">
      <w:start w:val="1"/>
      <w:numFmt w:val="decimal"/>
      <w:lvlText w:val="%1."/>
      <w:lvlJc w:val="left"/>
      <w:pPr>
        <w:tabs>
          <w:tab w:val="num" w:pos="720"/>
        </w:tabs>
        <w:ind w:left="720" w:hanging="360"/>
      </w:pPr>
    </w:lvl>
    <w:lvl w:ilvl="1" w:tplc="FE0CCBE0" w:tentative="1">
      <w:start w:val="1"/>
      <w:numFmt w:val="decimal"/>
      <w:lvlText w:val="%2."/>
      <w:lvlJc w:val="left"/>
      <w:pPr>
        <w:tabs>
          <w:tab w:val="num" w:pos="1440"/>
        </w:tabs>
        <w:ind w:left="1440" w:hanging="360"/>
      </w:pPr>
    </w:lvl>
    <w:lvl w:ilvl="2" w:tplc="EA5C6CD8" w:tentative="1">
      <w:start w:val="1"/>
      <w:numFmt w:val="decimal"/>
      <w:lvlText w:val="%3."/>
      <w:lvlJc w:val="left"/>
      <w:pPr>
        <w:tabs>
          <w:tab w:val="num" w:pos="2160"/>
        </w:tabs>
        <w:ind w:left="2160" w:hanging="360"/>
      </w:pPr>
    </w:lvl>
    <w:lvl w:ilvl="3" w:tplc="11AAF210" w:tentative="1">
      <w:start w:val="1"/>
      <w:numFmt w:val="decimal"/>
      <w:lvlText w:val="%4."/>
      <w:lvlJc w:val="left"/>
      <w:pPr>
        <w:tabs>
          <w:tab w:val="num" w:pos="2880"/>
        </w:tabs>
        <w:ind w:left="2880" w:hanging="360"/>
      </w:pPr>
    </w:lvl>
    <w:lvl w:ilvl="4" w:tplc="DD963FBC" w:tentative="1">
      <w:start w:val="1"/>
      <w:numFmt w:val="decimal"/>
      <w:lvlText w:val="%5."/>
      <w:lvlJc w:val="left"/>
      <w:pPr>
        <w:tabs>
          <w:tab w:val="num" w:pos="3600"/>
        </w:tabs>
        <w:ind w:left="3600" w:hanging="360"/>
      </w:pPr>
    </w:lvl>
    <w:lvl w:ilvl="5" w:tplc="787A4E48" w:tentative="1">
      <w:start w:val="1"/>
      <w:numFmt w:val="decimal"/>
      <w:lvlText w:val="%6."/>
      <w:lvlJc w:val="left"/>
      <w:pPr>
        <w:tabs>
          <w:tab w:val="num" w:pos="4320"/>
        </w:tabs>
        <w:ind w:left="4320" w:hanging="360"/>
      </w:pPr>
    </w:lvl>
    <w:lvl w:ilvl="6" w:tplc="805CD998" w:tentative="1">
      <w:start w:val="1"/>
      <w:numFmt w:val="decimal"/>
      <w:lvlText w:val="%7."/>
      <w:lvlJc w:val="left"/>
      <w:pPr>
        <w:tabs>
          <w:tab w:val="num" w:pos="5040"/>
        </w:tabs>
        <w:ind w:left="5040" w:hanging="360"/>
      </w:pPr>
    </w:lvl>
    <w:lvl w:ilvl="7" w:tplc="5492D91A" w:tentative="1">
      <w:start w:val="1"/>
      <w:numFmt w:val="decimal"/>
      <w:lvlText w:val="%8."/>
      <w:lvlJc w:val="left"/>
      <w:pPr>
        <w:tabs>
          <w:tab w:val="num" w:pos="5760"/>
        </w:tabs>
        <w:ind w:left="5760" w:hanging="360"/>
      </w:pPr>
    </w:lvl>
    <w:lvl w:ilvl="8" w:tplc="711223E2" w:tentative="1">
      <w:start w:val="1"/>
      <w:numFmt w:val="decimal"/>
      <w:lvlText w:val="%9."/>
      <w:lvlJc w:val="left"/>
      <w:pPr>
        <w:tabs>
          <w:tab w:val="num" w:pos="6480"/>
        </w:tabs>
        <w:ind w:left="6480" w:hanging="360"/>
      </w:pPr>
    </w:lvl>
  </w:abstractNum>
  <w:abstractNum w:abstractNumId="28">
    <w:nsid w:val="4FC86FC8"/>
    <w:multiLevelType w:val="hybridMultilevel"/>
    <w:tmpl w:val="7DA80430"/>
    <w:lvl w:ilvl="0" w:tplc="0409000F">
      <w:start w:val="1"/>
      <w:numFmt w:val="decimal"/>
      <w:lvlText w:val="%1."/>
      <w:lvlJc w:val="left"/>
      <w:pPr>
        <w:ind w:left="765" w:hanging="360"/>
      </w:pPr>
      <w:rPr>
        <w:rFonts w:hint="default"/>
      </w:rPr>
    </w:lvl>
    <w:lvl w:ilvl="1" w:tplc="0409000F">
      <w:start w:val="1"/>
      <w:numFmt w:val="decimal"/>
      <w:lvlText w:val="%2."/>
      <w:lvlJc w:val="left"/>
      <w:pPr>
        <w:ind w:left="1485" w:hanging="360"/>
      </w:pPr>
      <w:rPr>
        <w:rFonts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9">
    <w:nsid w:val="55CB0D1C"/>
    <w:multiLevelType w:val="hybridMultilevel"/>
    <w:tmpl w:val="18C0E414"/>
    <w:lvl w:ilvl="0" w:tplc="DD9AE28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9414E97"/>
    <w:multiLevelType w:val="hybridMultilevel"/>
    <w:tmpl w:val="99B66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D4915D3"/>
    <w:multiLevelType w:val="hybridMultilevel"/>
    <w:tmpl w:val="D5E40F0E"/>
    <w:lvl w:ilvl="0" w:tplc="DD9AE28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ECF62DC"/>
    <w:multiLevelType w:val="hybridMultilevel"/>
    <w:tmpl w:val="AB9CEC5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nsid w:val="5F5B6B04"/>
    <w:multiLevelType w:val="hybridMultilevel"/>
    <w:tmpl w:val="302E9AE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1D97FEA"/>
    <w:multiLevelType w:val="hybridMultilevel"/>
    <w:tmpl w:val="FA7854F6"/>
    <w:lvl w:ilvl="0" w:tplc="DD9AE28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2A76CD1"/>
    <w:multiLevelType w:val="hybridMultilevel"/>
    <w:tmpl w:val="A46E7D7A"/>
    <w:lvl w:ilvl="0" w:tplc="DD9AE28A">
      <w:start w:val="1"/>
      <w:numFmt w:val="bullet"/>
      <w:lvlText w:val=""/>
      <w:lvlJc w:val="left"/>
      <w:pPr>
        <w:tabs>
          <w:tab w:val="num" w:pos="720"/>
        </w:tabs>
        <w:ind w:left="720" w:hanging="360"/>
      </w:pPr>
      <w:rPr>
        <w:rFonts w:ascii="Symbol" w:hAnsi="Symbol" w:hint="default"/>
        <w:color w:val="auto"/>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7EC08E4"/>
    <w:multiLevelType w:val="hybridMultilevel"/>
    <w:tmpl w:val="6E0E72F6"/>
    <w:lvl w:ilvl="0" w:tplc="DD9AE28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A3D7590"/>
    <w:multiLevelType w:val="hybridMultilevel"/>
    <w:tmpl w:val="7A942726"/>
    <w:lvl w:ilvl="0" w:tplc="98BE3E2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6BA9783E"/>
    <w:multiLevelType w:val="hybridMultilevel"/>
    <w:tmpl w:val="6DB4F142"/>
    <w:lvl w:ilvl="0" w:tplc="1488FABA">
      <w:start w:val="1"/>
      <w:numFmt w:val="decimal"/>
      <w:lvlText w:val="%1."/>
      <w:lvlJc w:val="left"/>
      <w:pPr>
        <w:tabs>
          <w:tab w:val="num" w:pos="720"/>
        </w:tabs>
        <w:ind w:left="720" w:hanging="360"/>
      </w:pPr>
    </w:lvl>
    <w:lvl w:ilvl="1" w:tplc="74F452DE" w:tentative="1">
      <w:start w:val="1"/>
      <w:numFmt w:val="decimal"/>
      <w:lvlText w:val="%2."/>
      <w:lvlJc w:val="left"/>
      <w:pPr>
        <w:tabs>
          <w:tab w:val="num" w:pos="1440"/>
        </w:tabs>
        <w:ind w:left="1440" w:hanging="360"/>
      </w:pPr>
    </w:lvl>
    <w:lvl w:ilvl="2" w:tplc="91366088" w:tentative="1">
      <w:start w:val="1"/>
      <w:numFmt w:val="decimal"/>
      <w:lvlText w:val="%3."/>
      <w:lvlJc w:val="left"/>
      <w:pPr>
        <w:tabs>
          <w:tab w:val="num" w:pos="2160"/>
        </w:tabs>
        <w:ind w:left="2160" w:hanging="360"/>
      </w:pPr>
    </w:lvl>
    <w:lvl w:ilvl="3" w:tplc="CE4AA870" w:tentative="1">
      <w:start w:val="1"/>
      <w:numFmt w:val="decimal"/>
      <w:lvlText w:val="%4."/>
      <w:lvlJc w:val="left"/>
      <w:pPr>
        <w:tabs>
          <w:tab w:val="num" w:pos="2880"/>
        </w:tabs>
        <w:ind w:left="2880" w:hanging="360"/>
      </w:pPr>
    </w:lvl>
    <w:lvl w:ilvl="4" w:tplc="5D74BE28" w:tentative="1">
      <w:start w:val="1"/>
      <w:numFmt w:val="decimal"/>
      <w:lvlText w:val="%5."/>
      <w:lvlJc w:val="left"/>
      <w:pPr>
        <w:tabs>
          <w:tab w:val="num" w:pos="3600"/>
        </w:tabs>
        <w:ind w:left="3600" w:hanging="360"/>
      </w:pPr>
    </w:lvl>
    <w:lvl w:ilvl="5" w:tplc="BBA2C7E6" w:tentative="1">
      <w:start w:val="1"/>
      <w:numFmt w:val="decimal"/>
      <w:lvlText w:val="%6."/>
      <w:lvlJc w:val="left"/>
      <w:pPr>
        <w:tabs>
          <w:tab w:val="num" w:pos="4320"/>
        </w:tabs>
        <w:ind w:left="4320" w:hanging="360"/>
      </w:pPr>
    </w:lvl>
    <w:lvl w:ilvl="6" w:tplc="5B38DBD2" w:tentative="1">
      <w:start w:val="1"/>
      <w:numFmt w:val="decimal"/>
      <w:lvlText w:val="%7."/>
      <w:lvlJc w:val="left"/>
      <w:pPr>
        <w:tabs>
          <w:tab w:val="num" w:pos="5040"/>
        </w:tabs>
        <w:ind w:left="5040" w:hanging="360"/>
      </w:pPr>
    </w:lvl>
    <w:lvl w:ilvl="7" w:tplc="AC721F7E" w:tentative="1">
      <w:start w:val="1"/>
      <w:numFmt w:val="decimal"/>
      <w:lvlText w:val="%8."/>
      <w:lvlJc w:val="left"/>
      <w:pPr>
        <w:tabs>
          <w:tab w:val="num" w:pos="5760"/>
        </w:tabs>
        <w:ind w:left="5760" w:hanging="360"/>
      </w:pPr>
    </w:lvl>
    <w:lvl w:ilvl="8" w:tplc="801A0282" w:tentative="1">
      <w:start w:val="1"/>
      <w:numFmt w:val="decimal"/>
      <w:lvlText w:val="%9."/>
      <w:lvlJc w:val="left"/>
      <w:pPr>
        <w:tabs>
          <w:tab w:val="num" w:pos="6480"/>
        </w:tabs>
        <w:ind w:left="6480" w:hanging="360"/>
      </w:pPr>
    </w:lvl>
  </w:abstractNum>
  <w:abstractNum w:abstractNumId="39">
    <w:nsid w:val="70123BFE"/>
    <w:multiLevelType w:val="hybridMultilevel"/>
    <w:tmpl w:val="69D8078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
    <w:nsid w:val="72F43846"/>
    <w:multiLevelType w:val="hybridMultilevel"/>
    <w:tmpl w:val="0E96E174"/>
    <w:lvl w:ilvl="0" w:tplc="AFA60288">
      <w:start w:val="1"/>
      <w:numFmt w:val="bullet"/>
      <w:lvlText w:val=""/>
      <w:lvlJc w:val="left"/>
      <w:pPr>
        <w:tabs>
          <w:tab w:val="num" w:pos="720"/>
        </w:tabs>
        <w:ind w:left="720" w:hanging="360"/>
      </w:pPr>
      <w:rPr>
        <w:rFonts w:ascii="Symbol" w:hAnsi="Symbol" w:hint="default"/>
      </w:rPr>
    </w:lvl>
    <w:lvl w:ilvl="1" w:tplc="74F452DE" w:tentative="1">
      <w:start w:val="1"/>
      <w:numFmt w:val="decimal"/>
      <w:lvlText w:val="%2."/>
      <w:lvlJc w:val="left"/>
      <w:pPr>
        <w:tabs>
          <w:tab w:val="num" w:pos="1440"/>
        </w:tabs>
        <w:ind w:left="1440" w:hanging="360"/>
      </w:pPr>
    </w:lvl>
    <w:lvl w:ilvl="2" w:tplc="91366088" w:tentative="1">
      <w:start w:val="1"/>
      <w:numFmt w:val="decimal"/>
      <w:lvlText w:val="%3."/>
      <w:lvlJc w:val="left"/>
      <w:pPr>
        <w:tabs>
          <w:tab w:val="num" w:pos="2160"/>
        </w:tabs>
        <w:ind w:left="2160" w:hanging="360"/>
      </w:pPr>
    </w:lvl>
    <w:lvl w:ilvl="3" w:tplc="CE4AA870" w:tentative="1">
      <w:start w:val="1"/>
      <w:numFmt w:val="decimal"/>
      <w:lvlText w:val="%4."/>
      <w:lvlJc w:val="left"/>
      <w:pPr>
        <w:tabs>
          <w:tab w:val="num" w:pos="2880"/>
        </w:tabs>
        <w:ind w:left="2880" w:hanging="360"/>
      </w:pPr>
    </w:lvl>
    <w:lvl w:ilvl="4" w:tplc="5D74BE28" w:tentative="1">
      <w:start w:val="1"/>
      <w:numFmt w:val="decimal"/>
      <w:lvlText w:val="%5."/>
      <w:lvlJc w:val="left"/>
      <w:pPr>
        <w:tabs>
          <w:tab w:val="num" w:pos="3600"/>
        </w:tabs>
        <w:ind w:left="3600" w:hanging="360"/>
      </w:pPr>
    </w:lvl>
    <w:lvl w:ilvl="5" w:tplc="BBA2C7E6" w:tentative="1">
      <w:start w:val="1"/>
      <w:numFmt w:val="decimal"/>
      <w:lvlText w:val="%6."/>
      <w:lvlJc w:val="left"/>
      <w:pPr>
        <w:tabs>
          <w:tab w:val="num" w:pos="4320"/>
        </w:tabs>
        <w:ind w:left="4320" w:hanging="360"/>
      </w:pPr>
    </w:lvl>
    <w:lvl w:ilvl="6" w:tplc="5B38DBD2" w:tentative="1">
      <w:start w:val="1"/>
      <w:numFmt w:val="decimal"/>
      <w:lvlText w:val="%7."/>
      <w:lvlJc w:val="left"/>
      <w:pPr>
        <w:tabs>
          <w:tab w:val="num" w:pos="5040"/>
        </w:tabs>
        <w:ind w:left="5040" w:hanging="360"/>
      </w:pPr>
    </w:lvl>
    <w:lvl w:ilvl="7" w:tplc="AC721F7E" w:tentative="1">
      <w:start w:val="1"/>
      <w:numFmt w:val="decimal"/>
      <w:lvlText w:val="%8."/>
      <w:lvlJc w:val="left"/>
      <w:pPr>
        <w:tabs>
          <w:tab w:val="num" w:pos="5760"/>
        </w:tabs>
        <w:ind w:left="5760" w:hanging="360"/>
      </w:pPr>
    </w:lvl>
    <w:lvl w:ilvl="8" w:tplc="801A0282" w:tentative="1">
      <w:start w:val="1"/>
      <w:numFmt w:val="decimal"/>
      <w:lvlText w:val="%9."/>
      <w:lvlJc w:val="left"/>
      <w:pPr>
        <w:tabs>
          <w:tab w:val="num" w:pos="6480"/>
        </w:tabs>
        <w:ind w:left="6480" w:hanging="360"/>
      </w:pPr>
    </w:lvl>
  </w:abstractNum>
  <w:abstractNum w:abstractNumId="41">
    <w:nsid w:val="7B332173"/>
    <w:multiLevelType w:val="hybridMultilevel"/>
    <w:tmpl w:val="F71A6B4A"/>
    <w:lvl w:ilvl="0" w:tplc="C54ED1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E7762A7"/>
    <w:multiLevelType w:val="hybridMultilevel"/>
    <w:tmpl w:val="B6B2690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EE43833"/>
    <w:multiLevelType w:val="multilevel"/>
    <w:tmpl w:val="DC0C40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6"/>
  </w:num>
  <w:num w:numId="2">
    <w:abstractNumId w:val="6"/>
  </w:num>
  <w:num w:numId="3">
    <w:abstractNumId w:val="15"/>
  </w:num>
  <w:num w:numId="4">
    <w:abstractNumId w:val="0"/>
  </w:num>
  <w:num w:numId="5">
    <w:abstractNumId w:val="9"/>
  </w:num>
  <w:num w:numId="6">
    <w:abstractNumId w:val="43"/>
  </w:num>
  <w:num w:numId="7">
    <w:abstractNumId w:val="4"/>
  </w:num>
  <w:num w:numId="8">
    <w:abstractNumId w:val="14"/>
  </w:num>
  <w:num w:numId="9">
    <w:abstractNumId w:val="13"/>
  </w:num>
  <w:num w:numId="10">
    <w:abstractNumId w:val="38"/>
  </w:num>
  <w:num w:numId="11">
    <w:abstractNumId w:val="22"/>
  </w:num>
  <w:num w:numId="12">
    <w:abstractNumId w:val="40"/>
  </w:num>
  <w:num w:numId="13">
    <w:abstractNumId w:val="18"/>
  </w:num>
  <w:num w:numId="14">
    <w:abstractNumId w:val="41"/>
  </w:num>
  <w:num w:numId="15">
    <w:abstractNumId w:val="27"/>
  </w:num>
  <w:num w:numId="16">
    <w:abstractNumId w:val="23"/>
  </w:num>
  <w:num w:numId="17">
    <w:abstractNumId w:val="32"/>
  </w:num>
  <w:num w:numId="18">
    <w:abstractNumId w:val="25"/>
  </w:num>
  <w:num w:numId="19">
    <w:abstractNumId w:val="20"/>
  </w:num>
  <w:num w:numId="20">
    <w:abstractNumId w:val="39"/>
  </w:num>
  <w:num w:numId="21">
    <w:abstractNumId w:val="5"/>
  </w:num>
  <w:num w:numId="22">
    <w:abstractNumId w:val="36"/>
  </w:num>
  <w:num w:numId="23">
    <w:abstractNumId w:val="24"/>
  </w:num>
  <w:num w:numId="24">
    <w:abstractNumId w:val="17"/>
  </w:num>
  <w:num w:numId="25">
    <w:abstractNumId w:val="26"/>
  </w:num>
  <w:num w:numId="26">
    <w:abstractNumId w:val="8"/>
  </w:num>
  <w:num w:numId="27">
    <w:abstractNumId w:val="31"/>
  </w:num>
  <w:num w:numId="28">
    <w:abstractNumId w:val="1"/>
  </w:num>
  <w:num w:numId="29">
    <w:abstractNumId w:val="34"/>
  </w:num>
  <w:num w:numId="30">
    <w:abstractNumId w:val="2"/>
  </w:num>
  <w:num w:numId="31">
    <w:abstractNumId w:val="3"/>
  </w:num>
  <w:num w:numId="32">
    <w:abstractNumId w:val="29"/>
  </w:num>
  <w:num w:numId="33">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num>
  <w:num w:numId="35">
    <w:abstractNumId w:val="35"/>
  </w:num>
  <w:num w:numId="36">
    <w:abstractNumId w:val="12"/>
  </w:num>
  <w:num w:numId="37">
    <w:abstractNumId w:val="37"/>
  </w:num>
  <w:num w:numId="38">
    <w:abstractNumId w:val="19"/>
  </w:num>
  <w:num w:numId="39">
    <w:abstractNumId w:val="33"/>
  </w:num>
  <w:num w:numId="40">
    <w:abstractNumId w:val="42"/>
  </w:num>
  <w:num w:numId="41">
    <w:abstractNumId w:val="7"/>
  </w:num>
  <w:num w:numId="42">
    <w:abstractNumId w:val="10"/>
  </w:num>
  <w:num w:numId="43">
    <w:abstractNumId w:val="30"/>
  </w:num>
  <w:num w:numId="44">
    <w:abstractNumId w:val="21"/>
  </w:num>
  <w:num w:numId="4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454FE6"/>
    <w:rsid w:val="000551B2"/>
    <w:rsid w:val="0007297F"/>
    <w:rsid w:val="00081A64"/>
    <w:rsid w:val="00094EF0"/>
    <w:rsid w:val="00095745"/>
    <w:rsid w:val="000A6C41"/>
    <w:rsid w:val="000C75B7"/>
    <w:rsid w:val="000F2FFB"/>
    <w:rsid w:val="00106AB5"/>
    <w:rsid w:val="00123301"/>
    <w:rsid w:val="001236B3"/>
    <w:rsid w:val="001372B4"/>
    <w:rsid w:val="001457AF"/>
    <w:rsid w:val="00154698"/>
    <w:rsid w:val="0015492A"/>
    <w:rsid w:val="00155CF7"/>
    <w:rsid w:val="0018037E"/>
    <w:rsid w:val="00180977"/>
    <w:rsid w:val="001829F6"/>
    <w:rsid w:val="0018754E"/>
    <w:rsid w:val="001A0309"/>
    <w:rsid w:val="001A1986"/>
    <w:rsid w:val="001B2BF6"/>
    <w:rsid w:val="001C30FB"/>
    <w:rsid w:val="001C6430"/>
    <w:rsid w:val="001D3FCB"/>
    <w:rsid w:val="00215ED6"/>
    <w:rsid w:val="00231574"/>
    <w:rsid w:val="002650E8"/>
    <w:rsid w:val="00280288"/>
    <w:rsid w:val="0028157A"/>
    <w:rsid w:val="002862C2"/>
    <w:rsid w:val="00286306"/>
    <w:rsid w:val="00286FA4"/>
    <w:rsid w:val="002878A1"/>
    <w:rsid w:val="0029551E"/>
    <w:rsid w:val="002C0822"/>
    <w:rsid w:val="002C76A1"/>
    <w:rsid w:val="002F6D96"/>
    <w:rsid w:val="00314190"/>
    <w:rsid w:val="0031516D"/>
    <w:rsid w:val="00334470"/>
    <w:rsid w:val="00335CD4"/>
    <w:rsid w:val="00347316"/>
    <w:rsid w:val="00364637"/>
    <w:rsid w:val="00370ECE"/>
    <w:rsid w:val="0037355D"/>
    <w:rsid w:val="00373B5F"/>
    <w:rsid w:val="003C4C6A"/>
    <w:rsid w:val="003D57E0"/>
    <w:rsid w:val="003D7DAF"/>
    <w:rsid w:val="003F0469"/>
    <w:rsid w:val="004249E2"/>
    <w:rsid w:val="0043391D"/>
    <w:rsid w:val="00434322"/>
    <w:rsid w:val="00441CE6"/>
    <w:rsid w:val="00447DC0"/>
    <w:rsid w:val="00454FE6"/>
    <w:rsid w:val="00455148"/>
    <w:rsid w:val="00461E91"/>
    <w:rsid w:val="00463F49"/>
    <w:rsid w:val="00481FF9"/>
    <w:rsid w:val="00486E29"/>
    <w:rsid w:val="004A0120"/>
    <w:rsid w:val="004B28C3"/>
    <w:rsid w:val="004F0847"/>
    <w:rsid w:val="004F7C1D"/>
    <w:rsid w:val="005230E4"/>
    <w:rsid w:val="0052442D"/>
    <w:rsid w:val="005422DB"/>
    <w:rsid w:val="00544D84"/>
    <w:rsid w:val="005455F5"/>
    <w:rsid w:val="0054628C"/>
    <w:rsid w:val="005B0ECD"/>
    <w:rsid w:val="005B541A"/>
    <w:rsid w:val="005C3933"/>
    <w:rsid w:val="005C5915"/>
    <w:rsid w:val="005D23E2"/>
    <w:rsid w:val="005E15D6"/>
    <w:rsid w:val="005E4048"/>
    <w:rsid w:val="005F43DD"/>
    <w:rsid w:val="00605F82"/>
    <w:rsid w:val="0062597B"/>
    <w:rsid w:val="00626500"/>
    <w:rsid w:val="00643366"/>
    <w:rsid w:val="00653564"/>
    <w:rsid w:val="00653881"/>
    <w:rsid w:val="0067310E"/>
    <w:rsid w:val="00676B13"/>
    <w:rsid w:val="00684707"/>
    <w:rsid w:val="006A18B6"/>
    <w:rsid w:val="006D261F"/>
    <w:rsid w:val="006F5B10"/>
    <w:rsid w:val="006F683D"/>
    <w:rsid w:val="007251A7"/>
    <w:rsid w:val="00725CD1"/>
    <w:rsid w:val="0075333A"/>
    <w:rsid w:val="00765E4D"/>
    <w:rsid w:val="00780920"/>
    <w:rsid w:val="00782954"/>
    <w:rsid w:val="007C1109"/>
    <w:rsid w:val="007E0406"/>
    <w:rsid w:val="007E767F"/>
    <w:rsid w:val="007F7E92"/>
    <w:rsid w:val="00831176"/>
    <w:rsid w:val="0083567E"/>
    <w:rsid w:val="00836B32"/>
    <w:rsid w:val="00860881"/>
    <w:rsid w:val="008624D9"/>
    <w:rsid w:val="008801C0"/>
    <w:rsid w:val="008847EA"/>
    <w:rsid w:val="008903D1"/>
    <w:rsid w:val="00893768"/>
    <w:rsid w:val="0089649C"/>
    <w:rsid w:val="008A5BC3"/>
    <w:rsid w:val="008D309E"/>
    <w:rsid w:val="008F266D"/>
    <w:rsid w:val="009155BA"/>
    <w:rsid w:val="00915FCA"/>
    <w:rsid w:val="009345C6"/>
    <w:rsid w:val="009471BA"/>
    <w:rsid w:val="00971553"/>
    <w:rsid w:val="00971F5F"/>
    <w:rsid w:val="00972879"/>
    <w:rsid w:val="009C0E67"/>
    <w:rsid w:val="009E52C8"/>
    <w:rsid w:val="009E64B0"/>
    <w:rsid w:val="00A0048F"/>
    <w:rsid w:val="00A11138"/>
    <w:rsid w:val="00A1291C"/>
    <w:rsid w:val="00A25C00"/>
    <w:rsid w:val="00A407F8"/>
    <w:rsid w:val="00A543DE"/>
    <w:rsid w:val="00AB0168"/>
    <w:rsid w:val="00AD288E"/>
    <w:rsid w:val="00AD2B9A"/>
    <w:rsid w:val="00AE3E59"/>
    <w:rsid w:val="00B05404"/>
    <w:rsid w:val="00B108A2"/>
    <w:rsid w:val="00B34F03"/>
    <w:rsid w:val="00B5192A"/>
    <w:rsid w:val="00B54298"/>
    <w:rsid w:val="00B66161"/>
    <w:rsid w:val="00B776F6"/>
    <w:rsid w:val="00B80034"/>
    <w:rsid w:val="00B87795"/>
    <w:rsid w:val="00BC5AC7"/>
    <w:rsid w:val="00BC7F1F"/>
    <w:rsid w:val="00BE3E27"/>
    <w:rsid w:val="00BE6F66"/>
    <w:rsid w:val="00C17EFA"/>
    <w:rsid w:val="00C20AD7"/>
    <w:rsid w:val="00C3627F"/>
    <w:rsid w:val="00C42ABF"/>
    <w:rsid w:val="00C42B15"/>
    <w:rsid w:val="00C46BB7"/>
    <w:rsid w:val="00C61E91"/>
    <w:rsid w:val="00C6483B"/>
    <w:rsid w:val="00C801AD"/>
    <w:rsid w:val="00C803AB"/>
    <w:rsid w:val="00C80BEB"/>
    <w:rsid w:val="00C82FA4"/>
    <w:rsid w:val="00C95D90"/>
    <w:rsid w:val="00C96BF8"/>
    <w:rsid w:val="00CB6138"/>
    <w:rsid w:val="00CF4161"/>
    <w:rsid w:val="00CF5AF6"/>
    <w:rsid w:val="00D0374B"/>
    <w:rsid w:val="00D06347"/>
    <w:rsid w:val="00D10B95"/>
    <w:rsid w:val="00D20DA5"/>
    <w:rsid w:val="00D41DC7"/>
    <w:rsid w:val="00D43E33"/>
    <w:rsid w:val="00D43F2D"/>
    <w:rsid w:val="00D5750B"/>
    <w:rsid w:val="00D66518"/>
    <w:rsid w:val="00D7089F"/>
    <w:rsid w:val="00D72E9D"/>
    <w:rsid w:val="00D76C27"/>
    <w:rsid w:val="00D87981"/>
    <w:rsid w:val="00DC034E"/>
    <w:rsid w:val="00DC23D2"/>
    <w:rsid w:val="00DD17A4"/>
    <w:rsid w:val="00DE3CDC"/>
    <w:rsid w:val="00E25502"/>
    <w:rsid w:val="00E27584"/>
    <w:rsid w:val="00E70084"/>
    <w:rsid w:val="00E8322C"/>
    <w:rsid w:val="00EB0CD5"/>
    <w:rsid w:val="00ED33FB"/>
    <w:rsid w:val="00ED4D56"/>
    <w:rsid w:val="00F002EB"/>
    <w:rsid w:val="00F010E0"/>
    <w:rsid w:val="00F1569D"/>
    <w:rsid w:val="00F20CCC"/>
    <w:rsid w:val="00F4325C"/>
    <w:rsid w:val="00F44441"/>
    <w:rsid w:val="00F44472"/>
    <w:rsid w:val="00F70410"/>
    <w:rsid w:val="00F91CF9"/>
    <w:rsid w:val="00F962EA"/>
    <w:rsid w:val="00FA1221"/>
    <w:rsid w:val="00FB6917"/>
    <w:rsid w:val="00FC6F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54FE6"/>
    <w:rPr>
      <w:rFonts w:eastAsia="SimSun"/>
      <w:sz w:val="24"/>
      <w:szCs w:val="24"/>
      <w:lang w:eastAsia="zh-CN"/>
    </w:rPr>
  </w:style>
  <w:style w:type="paragraph" w:styleId="Heading1">
    <w:name w:val="heading 1"/>
    <w:basedOn w:val="Normal"/>
    <w:next w:val="Normal"/>
    <w:qFormat/>
    <w:rsid w:val="00197D52"/>
    <w:pPr>
      <w:keepNext/>
      <w:outlineLvl w:val="0"/>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54FE6"/>
    <w:pPr>
      <w:spacing w:before="100" w:beforeAutospacing="1" w:after="100" w:afterAutospacing="1"/>
    </w:pPr>
  </w:style>
  <w:style w:type="paragraph" w:styleId="Header">
    <w:name w:val="header"/>
    <w:basedOn w:val="Normal"/>
    <w:rsid w:val="00454FE6"/>
    <w:pPr>
      <w:tabs>
        <w:tab w:val="center" w:pos="4320"/>
        <w:tab w:val="right" w:pos="8640"/>
      </w:tabs>
    </w:pPr>
  </w:style>
  <w:style w:type="paragraph" w:styleId="Footer">
    <w:name w:val="footer"/>
    <w:basedOn w:val="Normal"/>
    <w:link w:val="FooterChar"/>
    <w:uiPriority w:val="99"/>
    <w:rsid w:val="00454FE6"/>
    <w:pPr>
      <w:tabs>
        <w:tab w:val="center" w:pos="4320"/>
        <w:tab w:val="right" w:pos="8640"/>
      </w:tabs>
    </w:pPr>
  </w:style>
  <w:style w:type="character" w:styleId="Hyperlink">
    <w:name w:val="Hyperlink"/>
    <w:basedOn w:val="DefaultParagraphFont"/>
    <w:rsid w:val="00060D1E"/>
    <w:rPr>
      <w:rFonts w:cs="Times New Roman"/>
      <w:color w:val="0000FF"/>
      <w:u w:val="single"/>
    </w:rPr>
  </w:style>
  <w:style w:type="paragraph" w:customStyle="1" w:styleId="ACEbody">
    <w:name w:val="ACE body"/>
    <w:basedOn w:val="Normal"/>
    <w:rsid w:val="00691C05"/>
    <w:pPr>
      <w:widowControl w:val="0"/>
      <w:suppressAutoHyphens/>
    </w:pPr>
    <w:rPr>
      <w:rFonts w:ascii="Arial" w:eastAsia="Times New Roman" w:hAnsi="Arial"/>
      <w:sz w:val="22"/>
      <w:lang w:eastAsia="ar-SA"/>
    </w:rPr>
  </w:style>
  <w:style w:type="paragraph" w:customStyle="1" w:styleId="LearningObjective">
    <w:name w:val="LearningObjective"/>
    <w:basedOn w:val="Normal"/>
    <w:rsid w:val="006E0BA1"/>
    <w:pPr>
      <w:widowControl w:val="0"/>
      <w:suppressAutoHyphens/>
    </w:pPr>
    <w:rPr>
      <w:rFonts w:ascii="Arial" w:eastAsia="Times New Roman" w:hAnsi="Arial"/>
      <w:color w:val="0000FF"/>
      <w:lang w:eastAsia="ar-SA"/>
    </w:rPr>
  </w:style>
  <w:style w:type="paragraph" w:styleId="ListParagraph">
    <w:name w:val="List Paragraph"/>
    <w:basedOn w:val="Normal"/>
    <w:uiPriority w:val="34"/>
    <w:qFormat/>
    <w:rsid w:val="002069E8"/>
    <w:pPr>
      <w:spacing w:line="276" w:lineRule="auto"/>
      <w:ind w:left="720"/>
    </w:pPr>
    <w:rPr>
      <w:rFonts w:ascii="Calibri" w:eastAsia="Times New Roman" w:hAnsi="Calibri" w:cs="Calibri"/>
      <w:sz w:val="22"/>
      <w:szCs w:val="22"/>
      <w:lang w:eastAsia="en-US"/>
    </w:rPr>
  </w:style>
  <w:style w:type="table" w:styleId="TableGrid">
    <w:name w:val="Table Grid"/>
    <w:basedOn w:val="TableNormal"/>
    <w:rsid w:val="00D371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rial">
    <w:name w:val="Arial"/>
    <w:basedOn w:val="ACEbody"/>
    <w:rsid w:val="006C61F3"/>
    <w:pPr>
      <w:tabs>
        <w:tab w:val="left" w:pos="220"/>
      </w:tabs>
      <w:autoSpaceDE w:val="0"/>
    </w:pPr>
    <w:rPr>
      <w:rFonts w:cs="Arial"/>
      <w:b/>
      <w:bCs/>
      <w:sz w:val="20"/>
      <w:szCs w:val="20"/>
    </w:rPr>
  </w:style>
  <w:style w:type="paragraph" w:customStyle="1" w:styleId="NormalLatinArial">
    <w:name w:val="Normal + (Latin) Arial"/>
    <w:aliases w:val="10 pt,Bold"/>
    <w:basedOn w:val="Arial"/>
    <w:rsid w:val="006C61F3"/>
  </w:style>
  <w:style w:type="paragraph" w:styleId="PlainText">
    <w:name w:val="Plain Text"/>
    <w:basedOn w:val="Normal"/>
    <w:rsid w:val="00416A1E"/>
    <w:rPr>
      <w:rFonts w:ascii="Courier New" w:eastAsia="Times" w:hAnsi="Courier New"/>
      <w:sz w:val="20"/>
      <w:szCs w:val="20"/>
      <w:lang w:eastAsia="en-US"/>
    </w:rPr>
  </w:style>
  <w:style w:type="paragraph" w:customStyle="1" w:styleId="ACEsubhead2">
    <w:name w:val="ACE subhead 2"/>
    <w:basedOn w:val="Normal"/>
    <w:rsid w:val="00AD2B9A"/>
    <w:pPr>
      <w:widowControl w:val="0"/>
      <w:suppressAutoHyphens/>
    </w:pPr>
    <w:rPr>
      <w:rFonts w:ascii="Arial" w:eastAsia="Times New Roman" w:hAnsi="Arial"/>
      <w:b/>
      <w:i/>
      <w:color w:val="5D79A2"/>
      <w:sz w:val="22"/>
      <w:lang w:eastAsia="ar-SA"/>
    </w:rPr>
  </w:style>
  <w:style w:type="paragraph" w:customStyle="1" w:styleId="ACESubhead">
    <w:name w:val="ACE Subhead"/>
    <w:basedOn w:val="Normal"/>
    <w:rsid w:val="008D309E"/>
    <w:pPr>
      <w:widowControl w:val="0"/>
      <w:suppressAutoHyphens/>
      <w:autoSpaceDE w:val="0"/>
    </w:pPr>
    <w:rPr>
      <w:rFonts w:ascii="Times" w:eastAsia="Times New Roman" w:hAnsi="Times"/>
      <w:b/>
      <w:color w:val="003A6E"/>
      <w:sz w:val="32"/>
      <w:szCs w:val="37"/>
      <w:lang w:eastAsia="ar-SA"/>
    </w:rPr>
  </w:style>
  <w:style w:type="character" w:styleId="HTMLCite">
    <w:name w:val="HTML Cite"/>
    <w:basedOn w:val="DefaultParagraphFont"/>
    <w:uiPriority w:val="99"/>
    <w:unhideWhenUsed/>
    <w:rsid w:val="00B87795"/>
    <w:rPr>
      <w:i/>
      <w:iCs/>
    </w:rPr>
  </w:style>
  <w:style w:type="character" w:styleId="FollowedHyperlink">
    <w:name w:val="FollowedHyperlink"/>
    <w:basedOn w:val="DefaultParagraphFont"/>
    <w:rsid w:val="004B28C3"/>
    <w:rPr>
      <w:color w:val="800080"/>
      <w:u w:val="single"/>
    </w:rPr>
  </w:style>
  <w:style w:type="character" w:customStyle="1" w:styleId="FooterChar">
    <w:name w:val="Footer Char"/>
    <w:basedOn w:val="DefaultParagraphFont"/>
    <w:link w:val="Footer"/>
    <w:uiPriority w:val="99"/>
    <w:rsid w:val="00C42B15"/>
    <w:rPr>
      <w:rFonts w:eastAsia="SimSun"/>
      <w:sz w:val="24"/>
      <w:szCs w:val="24"/>
      <w:lang w:eastAsia="zh-CN"/>
    </w:rPr>
  </w:style>
  <w:style w:type="paragraph" w:styleId="BalloonText">
    <w:name w:val="Balloon Text"/>
    <w:basedOn w:val="Normal"/>
    <w:link w:val="BalloonTextChar"/>
    <w:rsid w:val="00BC7F1F"/>
    <w:rPr>
      <w:rFonts w:ascii="Tahoma" w:hAnsi="Tahoma" w:cs="Tahoma"/>
      <w:sz w:val="16"/>
      <w:szCs w:val="16"/>
    </w:rPr>
  </w:style>
  <w:style w:type="character" w:customStyle="1" w:styleId="BalloonTextChar">
    <w:name w:val="Balloon Text Char"/>
    <w:basedOn w:val="DefaultParagraphFont"/>
    <w:link w:val="BalloonText"/>
    <w:rsid w:val="00BC7F1F"/>
    <w:rPr>
      <w:rFonts w:ascii="Tahoma" w:eastAsia="SimSu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41831727">
      <w:bodyDiv w:val="1"/>
      <w:marLeft w:val="0"/>
      <w:marRight w:val="0"/>
      <w:marTop w:val="0"/>
      <w:marBottom w:val="0"/>
      <w:divBdr>
        <w:top w:val="none" w:sz="0" w:space="0" w:color="auto"/>
        <w:left w:val="none" w:sz="0" w:space="0" w:color="auto"/>
        <w:bottom w:val="none" w:sz="0" w:space="0" w:color="auto"/>
        <w:right w:val="none" w:sz="0" w:space="0" w:color="auto"/>
      </w:divBdr>
    </w:div>
    <w:div w:id="1896696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arrreynolds.com/Presentation/slides.html" TargetMode="External"/><Relationship Id="rId18" Type="http://schemas.openxmlformats.org/officeDocument/2006/relationships/hyperlink" Target="http://www.authorSTREA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yourname.blogspot.com" TargetMode="External"/><Relationship Id="rId17" Type="http://schemas.openxmlformats.org/officeDocument/2006/relationships/hyperlink" Target="http://faculty.baruch.cuny.edu/blsci/main/details.asp?docid=156" TargetMode="External"/><Relationship Id="rId2" Type="http://schemas.openxmlformats.org/officeDocument/2006/relationships/numbering" Target="numbering.xml"/><Relationship Id="rId16" Type="http://schemas.openxmlformats.org/officeDocument/2006/relationships/hyperlink" Target="http://www.iasted.org/conferences/formatting/Presentations-Tips.pp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logger.com" TargetMode="External"/><Relationship Id="rId5" Type="http://schemas.openxmlformats.org/officeDocument/2006/relationships/webSettings" Target="webSettings.xml"/><Relationship Id="rId15" Type="http://schemas.openxmlformats.org/officeDocument/2006/relationships/hyperlink" Target="http://kinesiology.boisestate.edu/kines442/tips_for_making_effective_powerp.htm" TargetMode="External"/><Relationship Id="rId23" Type="http://schemas.openxmlformats.org/officeDocument/2006/relationships/theme" Target="theme/theme1.xml"/><Relationship Id="rId10" Type="http://schemas.openxmlformats.org/officeDocument/2006/relationships/hyperlink" Target="http://www.youtube.com/watch?v=NN2I1pWXjXI" TargetMode="External"/><Relationship Id="rId19" Type="http://schemas.openxmlformats.org/officeDocument/2006/relationships/hyperlink" Target="http://www.slideshare.net" TargetMode="External"/><Relationship Id="rId4" Type="http://schemas.openxmlformats.org/officeDocument/2006/relationships/settings" Target="settings.xml"/><Relationship Id="rId9" Type="http://schemas.openxmlformats.org/officeDocument/2006/relationships/hyperlink" Target="http://starchart.esc12.net/" TargetMode="External"/><Relationship Id="rId14" Type="http://schemas.openxmlformats.org/officeDocument/2006/relationships/hyperlink" Target="http://www.shkaminski.com/Classes/Handouts/powerpoint.ht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139F7-398B-4087-A212-A4D1BC75D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2601</Words>
  <Characters>14829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17396</CharactersWithSpaces>
  <SharedDoc>false</SharedDoc>
  <HLinks>
    <vt:vector size="66" baseType="variant">
      <vt:variant>
        <vt:i4>2752565</vt:i4>
      </vt:variant>
      <vt:variant>
        <vt:i4>30</vt:i4>
      </vt:variant>
      <vt:variant>
        <vt:i4>0</vt:i4>
      </vt:variant>
      <vt:variant>
        <vt:i4>5</vt:i4>
      </vt:variant>
      <vt:variant>
        <vt:lpwstr>http://www.slideshare.net/</vt:lpwstr>
      </vt:variant>
      <vt:variant>
        <vt:lpwstr/>
      </vt:variant>
      <vt:variant>
        <vt:i4>1966147</vt:i4>
      </vt:variant>
      <vt:variant>
        <vt:i4>27</vt:i4>
      </vt:variant>
      <vt:variant>
        <vt:i4>0</vt:i4>
      </vt:variant>
      <vt:variant>
        <vt:i4>5</vt:i4>
      </vt:variant>
      <vt:variant>
        <vt:lpwstr>http://www.authorstream/</vt:lpwstr>
      </vt:variant>
      <vt:variant>
        <vt:lpwstr/>
      </vt:variant>
      <vt:variant>
        <vt:i4>2949173</vt:i4>
      </vt:variant>
      <vt:variant>
        <vt:i4>24</vt:i4>
      </vt:variant>
      <vt:variant>
        <vt:i4>0</vt:i4>
      </vt:variant>
      <vt:variant>
        <vt:i4>5</vt:i4>
      </vt:variant>
      <vt:variant>
        <vt:lpwstr>http://faculty.baruch.cuny.edu/blsci/main/details.asp?docid=156</vt:lpwstr>
      </vt:variant>
      <vt:variant>
        <vt:lpwstr/>
      </vt:variant>
      <vt:variant>
        <vt:i4>3539002</vt:i4>
      </vt:variant>
      <vt:variant>
        <vt:i4>21</vt:i4>
      </vt:variant>
      <vt:variant>
        <vt:i4>0</vt:i4>
      </vt:variant>
      <vt:variant>
        <vt:i4>5</vt:i4>
      </vt:variant>
      <vt:variant>
        <vt:lpwstr>http://www.iasted.org/conferences/formatting/Presentations-Tips.ppt</vt:lpwstr>
      </vt:variant>
      <vt:variant>
        <vt:lpwstr/>
      </vt:variant>
      <vt:variant>
        <vt:i4>6422570</vt:i4>
      </vt:variant>
      <vt:variant>
        <vt:i4>18</vt:i4>
      </vt:variant>
      <vt:variant>
        <vt:i4>0</vt:i4>
      </vt:variant>
      <vt:variant>
        <vt:i4>5</vt:i4>
      </vt:variant>
      <vt:variant>
        <vt:lpwstr>http://kinesiology.boisestate.edu/kines442/tips_for_making_effective_powerp.htm</vt:lpwstr>
      </vt:variant>
      <vt:variant>
        <vt:lpwstr/>
      </vt:variant>
      <vt:variant>
        <vt:i4>5439488</vt:i4>
      </vt:variant>
      <vt:variant>
        <vt:i4>15</vt:i4>
      </vt:variant>
      <vt:variant>
        <vt:i4>0</vt:i4>
      </vt:variant>
      <vt:variant>
        <vt:i4>5</vt:i4>
      </vt:variant>
      <vt:variant>
        <vt:lpwstr>http://www.shkaminski.com/Classes/Handouts/powerpoint.htm</vt:lpwstr>
      </vt:variant>
      <vt:variant>
        <vt:lpwstr>strengths</vt:lpwstr>
      </vt:variant>
      <vt:variant>
        <vt:i4>1048599</vt:i4>
      </vt:variant>
      <vt:variant>
        <vt:i4>12</vt:i4>
      </vt:variant>
      <vt:variant>
        <vt:i4>0</vt:i4>
      </vt:variant>
      <vt:variant>
        <vt:i4>5</vt:i4>
      </vt:variant>
      <vt:variant>
        <vt:lpwstr>http://www.garrreynolds.com/Presentation/slides.html</vt:lpwstr>
      </vt:variant>
      <vt:variant>
        <vt:lpwstr/>
      </vt:variant>
      <vt:variant>
        <vt:i4>720960</vt:i4>
      </vt:variant>
      <vt:variant>
        <vt:i4>9</vt:i4>
      </vt:variant>
      <vt:variant>
        <vt:i4>0</vt:i4>
      </vt:variant>
      <vt:variant>
        <vt:i4>5</vt:i4>
      </vt:variant>
      <vt:variant>
        <vt:lpwstr>http://yourname.blogspot.com/</vt:lpwstr>
      </vt:variant>
      <vt:variant>
        <vt:lpwstr/>
      </vt:variant>
      <vt:variant>
        <vt:i4>3997823</vt:i4>
      </vt:variant>
      <vt:variant>
        <vt:i4>6</vt:i4>
      </vt:variant>
      <vt:variant>
        <vt:i4>0</vt:i4>
      </vt:variant>
      <vt:variant>
        <vt:i4>5</vt:i4>
      </vt:variant>
      <vt:variant>
        <vt:lpwstr>http://www.blogger.com/</vt:lpwstr>
      </vt:variant>
      <vt:variant>
        <vt:lpwstr/>
      </vt:variant>
      <vt:variant>
        <vt:i4>3997744</vt:i4>
      </vt:variant>
      <vt:variant>
        <vt:i4>3</vt:i4>
      </vt:variant>
      <vt:variant>
        <vt:i4>0</vt:i4>
      </vt:variant>
      <vt:variant>
        <vt:i4>5</vt:i4>
      </vt:variant>
      <vt:variant>
        <vt:lpwstr>http://www.youtube.com/watch?v=NN2I1pWXjXI</vt:lpwstr>
      </vt:variant>
      <vt:variant>
        <vt:lpwstr/>
      </vt:variant>
      <vt:variant>
        <vt:i4>6357042</vt:i4>
      </vt:variant>
      <vt:variant>
        <vt:i4>0</vt:i4>
      </vt:variant>
      <vt:variant>
        <vt:i4>0</vt:i4>
      </vt:variant>
      <vt:variant>
        <vt:i4>5</vt:i4>
      </vt:variant>
      <vt:variant>
        <vt:lpwstr>http://starchart.esc12.net/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Alana Sloan</dc:creator>
  <cp:lastModifiedBy>Jack</cp:lastModifiedBy>
  <cp:revision>2</cp:revision>
  <cp:lastPrinted>2009-07-08T16:01:00Z</cp:lastPrinted>
  <dcterms:created xsi:type="dcterms:W3CDTF">2010-01-21T03:36:00Z</dcterms:created>
  <dcterms:modified xsi:type="dcterms:W3CDTF">2010-01-21T03:36:00Z</dcterms:modified>
</cp:coreProperties>
</file>